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9503B0" w14:textId="77777777" w:rsidR="007E6F88" w:rsidRPr="00F76795" w:rsidRDefault="007E6F88" w:rsidP="00F76795">
      <w:pPr>
        <w:pStyle w:val="Nagwek"/>
        <w:ind w:left="3252" w:firstLine="4536"/>
        <w:jc w:val="right"/>
        <w:rPr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5345D60" wp14:editId="64EEEBA3">
                <wp:simplePos x="0" y="0"/>
                <wp:positionH relativeFrom="margin">
                  <wp:posOffset>3538220</wp:posOffset>
                </wp:positionH>
                <wp:positionV relativeFrom="paragraph">
                  <wp:posOffset>-320040</wp:posOffset>
                </wp:positionV>
                <wp:extent cx="2543175" cy="474980"/>
                <wp:effectExtent l="0" t="0" r="0" b="127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474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8B52C6" w14:textId="77777777" w:rsidR="00126706" w:rsidRPr="00490F97" w:rsidRDefault="00126706" w:rsidP="007E6F88">
                            <w:pPr>
                              <w:pStyle w:val="Oddzia"/>
                              <w:jc w:val="left"/>
                              <w:rPr>
                                <w:rFonts w:ascii="Asap Medium" w:hAnsi="Asap Medium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345D60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278.6pt;margin-top:-25.2pt;width:200.25pt;height:37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" filled="f" stroked="f">
                <v:textbox>
                  <w:txbxContent>
                    <w:p w14:paraId="078B52C6" w14:textId="77777777" w:rsidR="00126706" w:rsidRPr="00490F97" w:rsidRDefault="00126706" w:rsidP="007E6F88">
                      <w:pPr>
                        <w:pStyle w:val="Oddzia"/>
                        <w:jc w:val="left"/>
                        <w:rPr>
                          <w:rFonts w:ascii="Asap Medium" w:hAnsi="Asap Medium"/>
                          <w:sz w:val="16"/>
                          <w:szCs w:val="16"/>
                          <w:lang w:val="pl-P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Verdana"/>
          <w:bCs/>
          <w:w w:val="90"/>
          <w:sz w:val="20"/>
        </w:rPr>
        <w:t xml:space="preserve">Załącznik nr </w:t>
      </w:r>
      <w:r w:rsidR="00714098">
        <w:rPr>
          <w:rFonts w:cs="Verdana"/>
          <w:bCs/>
          <w:w w:val="90"/>
          <w:sz w:val="20"/>
          <w:lang w:val="pl-PL"/>
        </w:rPr>
        <w:t>1</w:t>
      </w:r>
    </w:p>
    <w:p w14:paraId="16BB65D6" w14:textId="1C549BF1" w:rsidR="007E6F88" w:rsidRDefault="00C07EED" w:rsidP="007E6F88">
      <w:pPr>
        <w:ind w:left="1440" w:hanging="1440"/>
        <w:jc w:val="right"/>
        <w:rPr>
          <w:rFonts w:ascii="Verdana" w:hAnsi="Verdana" w:cs="Verdana"/>
          <w:bCs/>
          <w:w w:val="90"/>
          <w:sz w:val="20"/>
          <w:szCs w:val="20"/>
        </w:rPr>
      </w:pPr>
      <w:r>
        <w:rPr>
          <w:rFonts w:ascii="Verdana" w:hAnsi="Verdana" w:cs="Verdana"/>
          <w:bCs/>
          <w:w w:val="90"/>
          <w:sz w:val="20"/>
          <w:szCs w:val="20"/>
        </w:rPr>
        <w:t>Do S</w:t>
      </w:r>
      <w:r w:rsidR="00126706">
        <w:rPr>
          <w:rFonts w:ascii="Verdana" w:hAnsi="Verdana" w:cs="Verdana"/>
          <w:bCs/>
          <w:w w:val="90"/>
          <w:sz w:val="20"/>
          <w:szCs w:val="20"/>
        </w:rPr>
        <w:t>WZ nr NLO-3820-02</w:t>
      </w:r>
      <w:r w:rsidR="00925765">
        <w:rPr>
          <w:rFonts w:ascii="Verdana" w:hAnsi="Verdana" w:cs="Verdana"/>
          <w:bCs/>
          <w:w w:val="90"/>
          <w:sz w:val="20"/>
          <w:szCs w:val="20"/>
        </w:rPr>
        <w:t>/TP</w:t>
      </w:r>
      <w:r w:rsidR="00126706">
        <w:rPr>
          <w:rFonts w:ascii="Verdana" w:hAnsi="Verdana" w:cs="Verdana"/>
          <w:bCs/>
          <w:w w:val="90"/>
          <w:sz w:val="20"/>
          <w:szCs w:val="20"/>
        </w:rPr>
        <w:t>/26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9639"/>
      </w:tblGrid>
      <w:tr w:rsidR="00D602B1" w:rsidRPr="006B1591" w14:paraId="3A4B3708" w14:textId="77777777" w:rsidTr="00C07EED">
        <w:trPr>
          <w:trHeight w:val="110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C08CD2" w14:textId="77777777" w:rsidR="00D602B1" w:rsidRPr="006B1591" w:rsidRDefault="00D602B1" w:rsidP="00C07EED">
            <w:pPr>
              <w:rPr>
                <w:w w:val="90"/>
              </w:rPr>
            </w:pPr>
          </w:p>
          <w:p w14:paraId="7BE73492" w14:textId="77777777" w:rsidR="00D602B1" w:rsidRPr="006B1591" w:rsidRDefault="00D602B1" w:rsidP="00C07EED">
            <w:pPr>
              <w:rPr>
                <w:rFonts w:ascii="Verdana" w:hAnsi="Verdana"/>
                <w:i/>
                <w:w w:val="90"/>
                <w:sz w:val="16"/>
                <w:szCs w:val="16"/>
              </w:rPr>
            </w:pPr>
          </w:p>
          <w:p w14:paraId="6FD8AE89" w14:textId="77777777" w:rsidR="00D602B1" w:rsidRPr="006B1591" w:rsidRDefault="00D602B1" w:rsidP="00C07EED">
            <w:pPr>
              <w:rPr>
                <w:rFonts w:ascii="Verdana" w:hAnsi="Verdana"/>
                <w:i/>
                <w:w w:val="90"/>
                <w:sz w:val="16"/>
                <w:szCs w:val="16"/>
              </w:rPr>
            </w:pPr>
          </w:p>
          <w:p w14:paraId="66ACB461" w14:textId="77777777" w:rsidR="00D602B1" w:rsidRPr="006B1591" w:rsidRDefault="00D602B1" w:rsidP="00C07EED">
            <w:pPr>
              <w:jc w:val="center"/>
              <w:rPr>
                <w:rFonts w:ascii="Verdana" w:hAnsi="Verdana"/>
                <w:i/>
                <w:w w:val="90"/>
                <w:sz w:val="16"/>
                <w:szCs w:val="16"/>
              </w:rPr>
            </w:pPr>
            <w:r w:rsidRPr="006B1591">
              <w:rPr>
                <w:rFonts w:ascii="Verdana" w:hAnsi="Verdana"/>
                <w:i/>
                <w:w w:val="90"/>
                <w:sz w:val="16"/>
                <w:szCs w:val="16"/>
              </w:rPr>
              <w:t>(</w:t>
            </w:r>
            <w:r>
              <w:rPr>
                <w:rFonts w:ascii="Verdana" w:hAnsi="Verdana"/>
                <w:i/>
                <w:w w:val="90"/>
                <w:sz w:val="16"/>
                <w:szCs w:val="16"/>
              </w:rPr>
              <w:t>nazwa</w:t>
            </w:r>
            <w:r w:rsidRPr="006B1591">
              <w:rPr>
                <w:rFonts w:ascii="Verdana" w:hAnsi="Verdana"/>
                <w:i/>
                <w:w w:val="90"/>
                <w:sz w:val="16"/>
                <w:szCs w:val="16"/>
              </w:rPr>
              <w:t xml:space="preserve"> Wykonawcy)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A90DBC3" w14:textId="77777777" w:rsidR="00D602B1" w:rsidRDefault="00D602B1" w:rsidP="00C07EED">
            <w:pPr>
              <w:jc w:val="center"/>
              <w:rPr>
                <w:rFonts w:ascii="Verdana" w:hAnsi="Verdana" w:cs="Verdana"/>
                <w:b/>
                <w:spacing w:val="30"/>
                <w:w w:val="9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pacing w:val="30"/>
                <w:w w:val="90"/>
                <w:sz w:val="20"/>
                <w:szCs w:val="20"/>
              </w:rPr>
              <w:t>FORMULARZ  ASORTYMENTOWO-CENOWY</w:t>
            </w:r>
          </w:p>
          <w:p w14:paraId="724B783E" w14:textId="798E77DE" w:rsidR="00AD0A50" w:rsidRDefault="00126706" w:rsidP="00AD0A50">
            <w:pPr>
              <w:pStyle w:val="Tekstpodstawowy3"/>
              <w:jc w:val="center"/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>CZĘŚĆ NR 1</w:t>
            </w:r>
            <w:r w:rsidR="00AD0A50" w:rsidRPr="00D43465"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 xml:space="preserve"> – </w:t>
            </w:r>
            <w:r w:rsidR="00AD0A50"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>Wyposaż</w:t>
            </w:r>
            <w:r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>enie Oddziału Geriatrycznego (I</w:t>
            </w:r>
            <w:r w:rsidR="00AD0A50"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>)</w:t>
            </w:r>
          </w:p>
          <w:p w14:paraId="5450C966" w14:textId="77777777" w:rsidR="00D602B1" w:rsidRPr="006B1591" w:rsidRDefault="00D602B1" w:rsidP="00C07EED">
            <w:pPr>
              <w:jc w:val="center"/>
              <w:rPr>
                <w:rFonts w:ascii="Verdana" w:hAnsi="Verdana"/>
                <w:b/>
                <w:iCs/>
                <w:w w:val="90"/>
                <w:sz w:val="20"/>
                <w:szCs w:val="20"/>
              </w:rPr>
            </w:pPr>
          </w:p>
        </w:tc>
      </w:tr>
    </w:tbl>
    <w:p w14:paraId="728AF3BD" w14:textId="77777777" w:rsidR="00D602B1" w:rsidRDefault="00D602B1" w:rsidP="00D602B1"/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5541"/>
        <w:gridCol w:w="1134"/>
        <w:gridCol w:w="1418"/>
        <w:gridCol w:w="1843"/>
        <w:gridCol w:w="1417"/>
        <w:gridCol w:w="1985"/>
      </w:tblGrid>
      <w:tr w:rsidR="00D602B1" w:rsidRPr="009E0ED4" w14:paraId="283AD656" w14:textId="77777777" w:rsidTr="00C07EED">
        <w:tc>
          <w:tcPr>
            <w:tcW w:w="691" w:type="dxa"/>
          </w:tcPr>
          <w:p w14:paraId="57B57E96" w14:textId="77777777" w:rsidR="00D602B1" w:rsidRPr="009E0ED4" w:rsidRDefault="00D602B1" w:rsidP="00C07EED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Lp.</w:t>
            </w:r>
          </w:p>
        </w:tc>
        <w:tc>
          <w:tcPr>
            <w:tcW w:w="5541" w:type="dxa"/>
          </w:tcPr>
          <w:p w14:paraId="68C6341B" w14:textId="77777777" w:rsidR="00D602B1" w:rsidRPr="009E0ED4" w:rsidRDefault="00D602B1" w:rsidP="00C07EED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Przedmiot zamówienia</w:t>
            </w:r>
          </w:p>
        </w:tc>
        <w:tc>
          <w:tcPr>
            <w:tcW w:w="1134" w:type="dxa"/>
          </w:tcPr>
          <w:p w14:paraId="16C9D411" w14:textId="77777777" w:rsidR="00D602B1" w:rsidRPr="009E0ED4" w:rsidRDefault="00D602B1" w:rsidP="00C07EED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Ilość</w:t>
            </w:r>
          </w:p>
        </w:tc>
        <w:tc>
          <w:tcPr>
            <w:tcW w:w="1418" w:type="dxa"/>
          </w:tcPr>
          <w:p w14:paraId="57D94500" w14:textId="77777777" w:rsidR="00D602B1" w:rsidRPr="009E0ED4" w:rsidRDefault="00D602B1" w:rsidP="00C07EED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Cena jednostkowa netto</w:t>
            </w:r>
          </w:p>
        </w:tc>
        <w:tc>
          <w:tcPr>
            <w:tcW w:w="1843" w:type="dxa"/>
          </w:tcPr>
          <w:p w14:paraId="4538ED03" w14:textId="77777777" w:rsidR="00D602B1" w:rsidRPr="009E0ED4" w:rsidRDefault="00D602B1" w:rsidP="00C07EED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Wartość netto</w:t>
            </w:r>
          </w:p>
        </w:tc>
        <w:tc>
          <w:tcPr>
            <w:tcW w:w="1417" w:type="dxa"/>
          </w:tcPr>
          <w:p w14:paraId="33E96807" w14:textId="77777777" w:rsidR="00D602B1" w:rsidRDefault="00D602B1" w:rsidP="00C07EED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Stawka</w:t>
            </w:r>
          </w:p>
          <w:p w14:paraId="1C48A984" w14:textId="77777777" w:rsidR="00D602B1" w:rsidRPr="009E0ED4" w:rsidRDefault="00D602B1" w:rsidP="00C07EED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/Kwota VAT</w:t>
            </w:r>
          </w:p>
          <w:p w14:paraId="2A9BDFAE" w14:textId="77777777" w:rsidR="00D602B1" w:rsidRPr="009E0ED4" w:rsidRDefault="00D602B1" w:rsidP="00C07EED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</w:p>
        </w:tc>
        <w:tc>
          <w:tcPr>
            <w:tcW w:w="1985" w:type="dxa"/>
          </w:tcPr>
          <w:p w14:paraId="38E0EEED" w14:textId="77777777" w:rsidR="00D602B1" w:rsidRPr="009E0ED4" w:rsidRDefault="00D602B1" w:rsidP="00C07EED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Wartość brutto</w:t>
            </w:r>
          </w:p>
        </w:tc>
      </w:tr>
      <w:tr w:rsidR="00D602B1" w:rsidRPr="00706B6A" w14:paraId="68831C42" w14:textId="77777777" w:rsidTr="00C07EED">
        <w:tc>
          <w:tcPr>
            <w:tcW w:w="691" w:type="dxa"/>
          </w:tcPr>
          <w:p w14:paraId="743D6BB8" w14:textId="77777777" w:rsidR="00D602B1" w:rsidRPr="000A49AA" w:rsidRDefault="00D602B1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 w:rsidRPr="000A49AA">
              <w:rPr>
                <w:rFonts w:ascii="Verdana" w:hAnsi="Verdana" w:cs="Calibri"/>
                <w:sz w:val="18"/>
                <w:szCs w:val="18"/>
                <w:lang w:val="pl-PL"/>
              </w:rPr>
              <w:t>1.</w:t>
            </w:r>
          </w:p>
        </w:tc>
        <w:tc>
          <w:tcPr>
            <w:tcW w:w="5541" w:type="dxa"/>
          </w:tcPr>
          <w:p w14:paraId="735A60CF" w14:textId="77777777" w:rsidR="00D602B1" w:rsidRPr="000A49AA" w:rsidRDefault="00AD0A50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sz w:val="18"/>
                <w:szCs w:val="18"/>
                <w:lang w:val="pl-PL"/>
              </w:rPr>
              <w:t>Wózek transportowy leżący</w:t>
            </w:r>
          </w:p>
        </w:tc>
        <w:tc>
          <w:tcPr>
            <w:tcW w:w="1134" w:type="dxa"/>
          </w:tcPr>
          <w:p w14:paraId="6D40E5D9" w14:textId="77777777" w:rsidR="00D602B1" w:rsidRPr="000A49AA" w:rsidRDefault="00D602B1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sz w:val="18"/>
                <w:szCs w:val="18"/>
                <w:lang w:val="pl-PL"/>
              </w:rPr>
              <w:t>1 sztuka</w:t>
            </w:r>
          </w:p>
        </w:tc>
        <w:tc>
          <w:tcPr>
            <w:tcW w:w="1418" w:type="dxa"/>
          </w:tcPr>
          <w:p w14:paraId="6DBEB163" w14:textId="77777777" w:rsidR="00D602B1" w:rsidRPr="000A49AA" w:rsidRDefault="00D602B1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843" w:type="dxa"/>
          </w:tcPr>
          <w:p w14:paraId="47A81109" w14:textId="77777777" w:rsidR="00D602B1" w:rsidRPr="000A49AA" w:rsidRDefault="00D602B1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</w:tcPr>
          <w:p w14:paraId="15A259AB" w14:textId="77777777" w:rsidR="00D602B1" w:rsidRPr="000A49AA" w:rsidRDefault="00D602B1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985" w:type="dxa"/>
          </w:tcPr>
          <w:p w14:paraId="1056AEF8" w14:textId="77777777" w:rsidR="00D602B1" w:rsidRPr="000A49AA" w:rsidRDefault="00D602B1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</w:tr>
      <w:tr w:rsidR="00AD0A50" w:rsidRPr="00706B6A" w14:paraId="46D763CB" w14:textId="77777777" w:rsidTr="00C07EED">
        <w:tc>
          <w:tcPr>
            <w:tcW w:w="691" w:type="dxa"/>
          </w:tcPr>
          <w:p w14:paraId="08E00AB6" w14:textId="77777777" w:rsidR="00AD0A50" w:rsidRPr="000A49AA" w:rsidRDefault="00AD0A50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sz w:val="18"/>
                <w:szCs w:val="18"/>
                <w:lang w:val="pl-PL"/>
              </w:rPr>
              <w:t>2.</w:t>
            </w:r>
          </w:p>
        </w:tc>
        <w:tc>
          <w:tcPr>
            <w:tcW w:w="5541" w:type="dxa"/>
          </w:tcPr>
          <w:p w14:paraId="1607AFD4" w14:textId="77777777" w:rsidR="00AD0A50" w:rsidRPr="000A49AA" w:rsidRDefault="00AD0A50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sz w:val="18"/>
                <w:szCs w:val="18"/>
                <w:lang w:val="pl-PL"/>
              </w:rPr>
              <w:t>Wózek transportowy siedzący</w:t>
            </w:r>
          </w:p>
        </w:tc>
        <w:tc>
          <w:tcPr>
            <w:tcW w:w="1134" w:type="dxa"/>
          </w:tcPr>
          <w:p w14:paraId="3FF104F9" w14:textId="77777777" w:rsidR="00AD0A50" w:rsidRDefault="00AD0A50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sz w:val="18"/>
                <w:szCs w:val="18"/>
                <w:lang w:val="pl-PL"/>
              </w:rPr>
              <w:t>4 sztuki</w:t>
            </w:r>
          </w:p>
        </w:tc>
        <w:tc>
          <w:tcPr>
            <w:tcW w:w="1418" w:type="dxa"/>
          </w:tcPr>
          <w:p w14:paraId="1C589DB3" w14:textId="77777777" w:rsidR="00AD0A50" w:rsidRPr="000A49AA" w:rsidRDefault="00AD0A50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843" w:type="dxa"/>
          </w:tcPr>
          <w:p w14:paraId="0EA69C52" w14:textId="77777777" w:rsidR="00AD0A50" w:rsidRPr="000A49AA" w:rsidRDefault="00AD0A50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</w:tcPr>
          <w:p w14:paraId="28C7A36C" w14:textId="77777777" w:rsidR="00AD0A50" w:rsidRPr="000A49AA" w:rsidRDefault="00AD0A50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985" w:type="dxa"/>
          </w:tcPr>
          <w:p w14:paraId="0DD53177" w14:textId="77777777" w:rsidR="00AD0A50" w:rsidRPr="000A49AA" w:rsidRDefault="00AD0A50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</w:tr>
      <w:tr w:rsidR="00D602B1" w:rsidRPr="00706B6A" w14:paraId="4BF52189" w14:textId="77777777" w:rsidTr="00C07EED">
        <w:tc>
          <w:tcPr>
            <w:tcW w:w="691" w:type="dxa"/>
          </w:tcPr>
          <w:p w14:paraId="501C3A1D" w14:textId="77777777" w:rsidR="00D602B1" w:rsidRDefault="00D602B1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5541" w:type="dxa"/>
          </w:tcPr>
          <w:p w14:paraId="65EE3C6E" w14:textId="77777777" w:rsidR="00D602B1" w:rsidRPr="00D602B1" w:rsidRDefault="00D602B1" w:rsidP="00C07EED">
            <w:pPr>
              <w:pStyle w:val="Tekstpodstawowy2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 w:rsidRPr="00D602B1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RAZEM:</w:t>
            </w:r>
          </w:p>
        </w:tc>
        <w:tc>
          <w:tcPr>
            <w:tcW w:w="1134" w:type="dxa"/>
          </w:tcPr>
          <w:p w14:paraId="7F913640" w14:textId="77777777" w:rsidR="00D602B1" w:rsidRDefault="00D602B1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418" w:type="dxa"/>
          </w:tcPr>
          <w:p w14:paraId="00DB43D8" w14:textId="77777777" w:rsidR="00D602B1" w:rsidRPr="000A49AA" w:rsidRDefault="00D602B1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843" w:type="dxa"/>
          </w:tcPr>
          <w:p w14:paraId="76C65C0E" w14:textId="77777777" w:rsidR="00D602B1" w:rsidRPr="000A49AA" w:rsidRDefault="00D602B1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</w:tcPr>
          <w:p w14:paraId="32C673D5" w14:textId="77777777" w:rsidR="00D602B1" w:rsidRPr="000A49AA" w:rsidRDefault="00D602B1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985" w:type="dxa"/>
          </w:tcPr>
          <w:p w14:paraId="0256833B" w14:textId="77777777" w:rsidR="00D602B1" w:rsidRPr="000A49AA" w:rsidRDefault="00D602B1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</w:tr>
    </w:tbl>
    <w:p w14:paraId="161459F8" w14:textId="77777777" w:rsidR="00D602B1" w:rsidRDefault="00D602B1" w:rsidP="00D602B1"/>
    <w:p w14:paraId="25CC375E" w14:textId="77777777" w:rsidR="000C625E" w:rsidRDefault="000C625E">
      <w:pPr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  <w:br w:type="page"/>
      </w:r>
    </w:p>
    <w:p w14:paraId="2674D470" w14:textId="77777777" w:rsidR="001A0FB7" w:rsidRDefault="001A0FB7" w:rsidP="001A0FB7">
      <w:pPr>
        <w:rPr>
          <w:rFonts w:ascii="Calibri Light" w:eastAsia="Times New Roman" w:hAnsi="Calibri Light" w:cs="Calibri Light"/>
          <w:color w:val="000000"/>
          <w:sz w:val="18"/>
          <w:szCs w:val="18"/>
          <w:lang w:eastAsia="pl-PL"/>
        </w:rPr>
      </w:pPr>
      <w:r>
        <w:rPr>
          <w:rFonts w:ascii="Verdana" w:hAnsi="Verdana" w:cs="Courier New"/>
          <w:b/>
          <w:w w:val="90"/>
          <w:sz w:val="20"/>
          <w:szCs w:val="20"/>
          <w:lang w:eastAsia="ar-SA"/>
        </w:rPr>
        <w:t xml:space="preserve">OFERUJEMY </w:t>
      </w:r>
      <w:r>
        <w:rPr>
          <w:rFonts w:ascii="Verdana" w:hAnsi="Verdana" w:cs="Courier New"/>
          <w:w w:val="90"/>
          <w:sz w:val="20"/>
          <w:szCs w:val="20"/>
          <w:lang w:eastAsia="ar-SA"/>
        </w:rPr>
        <w:t>przedmiot zamówienia o następujących parametrach technicznych (</w:t>
      </w:r>
      <w:r w:rsidRPr="008F3AB8">
        <w:rPr>
          <w:rFonts w:ascii="Calibri Light" w:eastAsia="Times New Roman" w:hAnsi="Calibri Light" w:cs="Calibri Light"/>
          <w:color w:val="000000"/>
          <w:sz w:val="18"/>
          <w:szCs w:val="18"/>
          <w:lang w:eastAsia="pl-PL"/>
        </w:rPr>
        <w:t>Wszystkie parametry i wartości podane w zestawieniu muszą do</w:t>
      </w:r>
      <w:r>
        <w:rPr>
          <w:rFonts w:ascii="Calibri Light" w:eastAsia="Times New Roman" w:hAnsi="Calibri Light" w:cs="Calibri Light"/>
          <w:color w:val="000000"/>
          <w:sz w:val="18"/>
          <w:szCs w:val="18"/>
          <w:lang w:eastAsia="pl-PL"/>
        </w:rPr>
        <w:t>tyczyć oferowanej konfiguracji - zawarte w cenie oferty -</w:t>
      </w:r>
      <w:r w:rsidRPr="008F3AB8">
        <w:rPr>
          <w:rFonts w:ascii="Calibri Light" w:eastAsia="Times New Roman" w:hAnsi="Calibri Light" w:cs="Calibri Light"/>
          <w:color w:val="000000"/>
          <w:sz w:val="18"/>
          <w:szCs w:val="18"/>
          <w:lang w:eastAsia="pl-PL"/>
        </w:rPr>
        <w:t xml:space="preserve"> i dostępne w oferowanym prod</w:t>
      </w:r>
      <w:r>
        <w:rPr>
          <w:rFonts w:ascii="Calibri Light" w:eastAsia="Times New Roman" w:hAnsi="Calibri Light" w:cs="Calibri Light"/>
          <w:color w:val="000000"/>
          <w:sz w:val="18"/>
          <w:szCs w:val="18"/>
          <w:lang w:eastAsia="pl-PL"/>
        </w:rPr>
        <w:t>ukcie w chwili złożenia oferty.):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959"/>
        <w:gridCol w:w="1560"/>
        <w:gridCol w:w="2976"/>
      </w:tblGrid>
      <w:tr w:rsidR="009954C8" w:rsidRPr="00AD0A50" w14:paraId="28E78243" w14:textId="77777777" w:rsidTr="00F0407F">
        <w:tc>
          <w:tcPr>
            <w:tcW w:w="14170" w:type="dxa"/>
            <w:gridSpan w:val="4"/>
          </w:tcPr>
          <w:p w14:paraId="6B068482" w14:textId="77777777" w:rsidR="009954C8" w:rsidRPr="00AD0A50" w:rsidRDefault="009954C8" w:rsidP="00F0407F">
            <w:pPr>
              <w:pStyle w:val="Tekstpodstawowy2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 w:rsidRPr="00AD0A50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Przedmiot zamówienia: </w:t>
            </w:r>
          </w:p>
          <w:p w14:paraId="7416556D" w14:textId="77777777" w:rsidR="009954C8" w:rsidRPr="00AD0A50" w:rsidRDefault="00AD0A50" w:rsidP="006D6FF8">
            <w:pPr>
              <w:pStyle w:val="Tekstpodstawowy2"/>
              <w:numPr>
                <w:ilvl w:val="0"/>
                <w:numId w:val="3"/>
              </w:numPr>
              <w:jc w:val="left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 w:rsidRPr="00AD0A50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Wózek transportowy leżący</w:t>
            </w:r>
            <w:r w:rsidR="00D602B1" w:rsidRPr="00AD0A50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 – 1 sztuka</w:t>
            </w:r>
          </w:p>
          <w:p w14:paraId="17D82D83" w14:textId="77777777" w:rsidR="009954C8" w:rsidRPr="00AD0A50" w:rsidRDefault="009954C8" w:rsidP="00F0407F">
            <w:pPr>
              <w:pStyle w:val="Tekstpodstawowy2"/>
              <w:tabs>
                <w:tab w:val="left" w:pos="14062"/>
              </w:tabs>
              <w:ind w:left="94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 w:rsidRPr="00AD0A50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Model/typ oferowanego urządzenia: ………………………………………………… Producent/firma: …………………………………………………… </w:t>
            </w:r>
          </w:p>
          <w:p w14:paraId="5B56B841" w14:textId="77777777" w:rsidR="009954C8" w:rsidRPr="00AD0A50" w:rsidRDefault="009954C8" w:rsidP="00AD0A50">
            <w:pPr>
              <w:pStyle w:val="Tekstpodstawowy2"/>
              <w:jc w:val="left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 w:rsidRPr="00AD0A50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  </w:t>
            </w:r>
            <w:r w:rsidR="00D602B1" w:rsidRPr="00AD0A50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Rok produkcji: </w:t>
            </w:r>
            <w:r w:rsidR="00AD0A50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2025r./2026r.</w:t>
            </w:r>
          </w:p>
        </w:tc>
      </w:tr>
      <w:tr w:rsidR="009954C8" w:rsidRPr="00471291" w14:paraId="633C7D66" w14:textId="77777777" w:rsidTr="009954C8">
        <w:tc>
          <w:tcPr>
            <w:tcW w:w="675" w:type="dxa"/>
          </w:tcPr>
          <w:p w14:paraId="547D065A" w14:textId="77777777" w:rsidR="009954C8" w:rsidRPr="000A49AA" w:rsidRDefault="009954C8" w:rsidP="009954C8">
            <w:pPr>
              <w:pStyle w:val="Tekstpodstawowy2"/>
              <w:jc w:val="center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 w:rsidRPr="000A49AA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Lp.</w:t>
            </w:r>
          </w:p>
        </w:tc>
        <w:tc>
          <w:tcPr>
            <w:tcW w:w="8959" w:type="dxa"/>
          </w:tcPr>
          <w:p w14:paraId="5B698582" w14:textId="77777777" w:rsidR="009954C8" w:rsidRPr="000A49AA" w:rsidRDefault="009954C8" w:rsidP="009954C8">
            <w:pPr>
              <w:pStyle w:val="Tekstpodstawowy2"/>
              <w:jc w:val="center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 w:rsidRPr="000A49AA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Opis parametrów wymaganych</w:t>
            </w:r>
          </w:p>
        </w:tc>
        <w:tc>
          <w:tcPr>
            <w:tcW w:w="1560" w:type="dxa"/>
          </w:tcPr>
          <w:p w14:paraId="7A33ABC2" w14:textId="77777777" w:rsidR="009954C8" w:rsidRPr="00F76FB2" w:rsidRDefault="009954C8" w:rsidP="009954C8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sz w:val="16"/>
                <w:szCs w:val="16"/>
                <w:lang w:val="pl-PL"/>
              </w:rPr>
              <w:t xml:space="preserve">Potwierdzenie spełnienia wymagań minimalnych </w:t>
            </w:r>
            <w:r w:rsidRPr="00F76FB2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 xml:space="preserve">TAK/NIE* </w:t>
            </w:r>
          </w:p>
          <w:p w14:paraId="2B512205" w14:textId="77777777" w:rsidR="009954C8" w:rsidRPr="00D965EF" w:rsidRDefault="009954C8" w:rsidP="009954C8">
            <w:pPr>
              <w:pStyle w:val="Tekstpodstawowy2"/>
              <w:jc w:val="center"/>
              <w:rPr>
                <w:rFonts w:ascii="Verdana" w:hAnsi="Verdana" w:cs="Calibri"/>
                <w:i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i/>
                <w:sz w:val="16"/>
                <w:szCs w:val="16"/>
                <w:lang w:val="pl-PL"/>
              </w:rPr>
              <w:t>Wypełnia wykonawca</w:t>
            </w:r>
          </w:p>
        </w:tc>
        <w:tc>
          <w:tcPr>
            <w:tcW w:w="2976" w:type="dxa"/>
          </w:tcPr>
          <w:p w14:paraId="6292ED0F" w14:textId="77777777" w:rsidR="009954C8" w:rsidRDefault="009954C8" w:rsidP="009954C8">
            <w:pPr>
              <w:pStyle w:val="Tekstpodstawowy2"/>
              <w:jc w:val="center"/>
              <w:rPr>
                <w:rFonts w:ascii="Verdana" w:hAnsi="Verdana" w:cs="Calibri"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sz w:val="16"/>
                <w:szCs w:val="16"/>
                <w:lang w:val="pl-PL"/>
              </w:rPr>
              <w:t>W przypadku spełnienia jednocześnie wymagań minimalnych oraz przy parametrach urządzenia wyższych niż minimalne należy podać parametry oferowane</w:t>
            </w:r>
          </w:p>
          <w:p w14:paraId="399D5116" w14:textId="77777777" w:rsidR="009954C8" w:rsidRPr="00F76FB2" w:rsidRDefault="009954C8" w:rsidP="009954C8">
            <w:pPr>
              <w:pStyle w:val="Tekstpodstawowy2"/>
              <w:jc w:val="center"/>
              <w:rPr>
                <w:rFonts w:ascii="Verdana" w:hAnsi="Verdana" w:cs="Calibri"/>
                <w:i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i/>
                <w:sz w:val="16"/>
                <w:szCs w:val="16"/>
                <w:lang w:val="pl-PL"/>
              </w:rPr>
              <w:t xml:space="preserve">Wypełnia Wykonawca </w:t>
            </w:r>
          </w:p>
        </w:tc>
      </w:tr>
      <w:tr w:rsidR="00752873" w:rsidRPr="00775842" w14:paraId="37D150C5" w14:textId="77777777" w:rsidTr="009954C8">
        <w:tc>
          <w:tcPr>
            <w:tcW w:w="675" w:type="dxa"/>
          </w:tcPr>
          <w:p w14:paraId="22A3AC0A" w14:textId="69766168" w:rsidR="00752873" w:rsidRPr="00775842" w:rsidRDefault="00752873" w:rsidP="00752873">
            <w:pPr>
              <w:pStyle w:val="Tekstpodstawowy2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</w:t>
            </w:r>
          </w:p>
        </w:tc>
        <w:tc>
          <w:tcPr>
            <w:tcW w:w="8959" w:type="dxa"/>
          </w:tcPr>
          <w:p w14:paraId="7C0BCA61" w14:textId="45B72608" w:rsidR="00752873" w:rsidRPr="00F3567E" w:rsidRDefault="00752873" w:rsidP="00752873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 w:rsidRPr="00F3567E">
              <w:rPr>
                <w:rFonts w:ascii="Verdana" w:hAnsi="Verdana" w:cs="Calibri"/>
                <w:sz w:val="18"/>
                <w:szCs w:val="18"/>
                <w:lang w:val="pl-PL"/>
              </w:rPr>
              <w:t>Wózek przeznaczony do przewożenia pacjentów w pozycji leżącej, drobnych zabiegów i krótkiego pobytu</w:t>
            </w:r>
            <w:r w:rsidR="00F3567E">
              <w:rPr>
                <w:rFonts w:ascii="Verdana" w:hAnsi="Verdana" w:cs="Calibri"/>
                <w:sz w:val="18"/>
                <w:szCs w:val="18"/>
                <w:lang w:val="pl-PL"/>
              </w:rPr>
              <w:t>.</w:t>
            </w:r>
          </w:p>
        </w:tc>
        <w:tc>
          <w:tcPr>
            <w:tcW w:w="1560" w:type="dxa"/>
          </w:tcPr>
          <w:p w14:paraId="6B5FE7C4" w14:textId="77777777" w:rsidR="00752873" w:rsidRPr="00775842" w:rsidRDefault="00752873" w:rsidP="00752873">
            <w:pPr>
              <w:pStyle w:val="Tekstpodstawowy2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</w:p>
        </w:tc>
        <w:tc>
          <w:tcPr>
            <w:tcW w:w="2976" w:type="dxa"/>
          </w:tcPr>
          <w:p w14:paraId="594B4635" w14:textId="77777777" w:rsidR="00752873" w:rsidRPr="00775842" w:rsidRDefault="00752873" w:rsidP="00752873">
            <w:pPr>
              <w:pStyle w:val="Tekstpodstawowy2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</w:p>
        </w:tc>
      </w:tr>
      <w:tr w:rsidR="00752873" w:rsidRPr="00471291" w14:paraId="62CC708C" w14:textId="77777777" w:rsidTr="009954C8">
        <w:tc>
          <w:tcPr>
            <w:tcW w:w="675" w:type="dxa"/>
          </w:tcPr>
          <w:p w14:paraId="74147685" w14:textId="7D83CCFC" w:rsidR="00752873" w:rsidRPr="00752873" w:rsidRDefault="00752873" w:rsidP="00752873">
            <w:pPr>
              <w:pStyle w:val="Tekstpodstawowy2"/>
              <w:jc w:val="left"/>
              <w:rPr>
                <w:rFonts w:ascii="Verdana" w:hAnsi="Verdana" w:cs="Calibri"/>
                <w:bCs/>
                <w:sz w:val="18"/>
                <w:szCs w:val="18"/>
                <w:lang w:val="pl-PL"/>
              </w:rPr>
            </w:pPr>
            <w:r w:rsidRPr="00752873">
              <w:rPr>
                <w:rFonts w:ascii="Verdana" w:hAnsi="Verdana" w:cs="Calibri"/>
                <w:bCs/>
                <w:sz w:val="18"/>
                <w:szCs w:val="18"/>
                <w:lang w:val="pl-PL"/>
              </w:rPr>
              <w:t>2</w:t>
            </w:r>
          </w:p>
        </w:tc>
        <w:tc>
          <w:tcPr>
            <w:tcW w:w="8959" w:type="dxa"/>
          </w:tcPr>
          <w:p w14:paraId="18440C9D" w14:textId="6361F1CA" w:rsidR="00752873" w:rsidRPr="00F3567E" w:rsidRDefault="00752873" w:rsidP="00752873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 w:rsidRPr="00F3567E">
              <w:rPr>
                <w:rFonts w:ascii="Verdana" w:hAnsi="Verdana" w:cs="Calibri"/>
                <w:sz w:val="18"/>
                <w:szCs w:val="18"/>
                <w:lang w:val="pl-PL"/>
              </w:rPr>
              <w:t>Konstrukcja wózka wykonana ze stali lakierowanej proszkowo oparta na 2 kolumnach cylindrycznych z osłoną o gładkiej powierzchni łatwej do dezynfekcji. Platforma leża podzielona na 2 segmenty.</w:t>
            </w:r>
          </w:p>
          <w:p w14:paraId="5013CE2B" w14:textId="05A4A74C" w:rsidR="00752873" w:rsidRPr="00F3567E" w:rsidRDefault="00752873" w:rsidP="00752873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 w:rsidRPr="00F3567E">
              <w:rPr>
                <w:rFonts w:ascii="Verdana" w:hAnsi="Verdana" w:cs="Calibri"/>
                <w:sz w:val="18"/>
                <w:szCs w:val="18"/>
                <w:lang w:val="pl-PL"/>
              </w:rPr>
              <w:t>Nie dopuszcza się wózka do transportu pacjenta o konstrukcji wózka na zasadzie pantografu.</w:t>
            </w:r>
          </w:p>
        </w:tc>
        <w:tc>
          <w:tcPr>
            <w:tcW w:w="1560" w:type="dxa"/>
          </w:tcPr>
          <w:p w14:paraId="22D91938" w14:textId="77777777" w:rsidR="00752873" w:rsidRDefault="00752873" w:rsidP="00752873">
            <w:pPr>
              <w:pStyle w:val="Tekstpodstawowy2"/>
              <w:jc w:val="center"/>
              <w:rPr>
                <w:rFonts w:ascii="Verdana" w:hAnsi="Verdana" w:cs="Calibri"/>
                <w:sz w:val="16"/>
                <w:szCs w:val="16"/>
                <w:lang w:val="pl-PL"/>
              </w:rPr>
            </w:pPr>
          </w:p>
        </w:tc>
        <w:tc>
          <w:tcPr>
            <w:tcW w:w="2976" w:type="dxa"/>
          </w:tcPr>
          <w:p w14:paraId="7DA94BC3" w14:textId="77777777" w:rsidR="00752873" w:rsidRDefault="00752873" w:rsidP="00752873">
            <w:pPr>
              <w:pStyle w:val="Tekstpodstawowy2"/>
              <w:jc w:val="center"/>
              <w:rPr>
                <w:rFonts w:ascii="Verdana" w:hAnsi="Verdana" w:cs="Calibri"/>
                <w:sz w:val="16"/>
                <w:szCs w:val="16"/>
                <w:lang w:val="pl-PL"/>
              </w:rPr>
            </w:pPr>
          </w:p>
        </w:tc>
      </w:tr>
      <w:tr w:rsidR="00752873" w:rsidRPr="0067386C" w14:paraId="1DF7DFEA" w14:textId="77777777" w:rsidTr="009954C8">
        <w:trPr>
          <w:trHeight w:val="372"/>
        </w:trPr>
        <w:tc>
          <w:tcPr>
            <w:tcW w:w="675" w:type="dxa"/>
          </w:tcPr>
          <w:p w14:paraId="58069CAD" w14:textId="445BE991" w:rsidR="00752873" w:rsidRPr="00D96D05" w:rsidRDefault="00752873" w:rsidP="00752873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3</w:t>
            </w:r>
          </w:p>
        </w:tc>
        <w:tc>
          <w:tcPr>
            <w:tcW w:w="8959" w:type="dxa"/>
          </w:tcPr>
          <w:p w14:paraId="10B56F51" w14:textId="4F2BA51F" w:rsidR="00752873" w:rsidRPr="00F3567E" w:rsidRDefault="00752873" w:rsidP="00F3567E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 w:rsidRPr="00F3567E">
              <w:rPr>
                <w:rFonts w:ascii="Verdana" w:hAnsi="Verdana" w:cs="Calibri"/>
                <w:sz w:val="18"/>
                <w:szCs w:val="18"/>
                <w:lang w:val="pl-PL"/>
              </w:rPr>
              <w:t>Platforma leża 2 segmentowa, zaokrąglona, łatwa do dezynfekcji, wykonana z tworzywa sztucznego/płyty HPL, odporna na działanie środków chemicznych.</w:t>
            </w:r>
          </w:p>
        </w:tc>
        <w:tc>
          <w:tcPr>
            <w:tcW w:w="1560" w:type="dxa"/>
          </w:tcPr>
          <w:p w14:paraId="1B7C416E" w14:textId="77777777" w:rsidR="00752873" w:rsidRPr="0067386C" w:rsidRDefault="00752873" w:rsidP="00752873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8E6EBFC" w14:textId="77777777" w:rsidR="00752873" w:rsidRPr="0067386C" w:rsidRDefault="00752873" w:rsidP="00752873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  <w:tr w:rsidR="00752873" w:rsidRPr="0067386C" w14:paraId="6FC80048" w14:textId="77777777" w:rsidTr="009954C8">
        <w:trPr>
          <w:trHeight w:val="372"/>
        </w:trPr>
        <w:tc>
          <w:tcPr>
            <w:tcW w:w="675" w:type="dxa"/>
          </w:tcPr>
          <w:p w14:paraId="4955E4C8" w14:textId="151C29A2" w:rsidR="00752873" w:rsidRPr="00D96D05" w:rsidRDefault="00752873" w:rsidP="00752873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4</w:t>
            </w:r>
          </w:p>
        </w:tc>
        <w:tc>
          <w:tcPr>
            <w:tcW w:w="8959" w:type="dxa"/>
          </w:tcPr>
          <w:p w14:paraId="7F369F26" w14:textId="7F842594" w:rsidR="00752873" w:rsidRPr="00F3567E" w:rsidRDefault="00752873" w:rsidP="00F3567E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 w:rsidRPr="00F3567E">
              <w:rPr>
                <w:rFonts w:ascii="Verdana" w:hAnsi="Verdana" w:cs="Calibri"/>
                <w:sz w:val="18"/>
                <w:szCs w:val="18"/>
                <w:lang w:val="pl-PL"/>
              </w:rPr>
              <w:t>Podwozie zabudowane pokrywą z tworzywa sztucznego z miejscem do przechowywania rzeczy pacjenta lub dodatkowego sprzętu, z udźwigiem min.</w:t>
            </w:r>
            <w:r w:rsidR="00F3567E">
              <w:rPr>
                <w:rFonts w:ascii="Verdana" w:hAnsi="Verdana" w:cs="Calibri"/>
                <w:sz w:val="18"/>
                <w:szCs w:val="18"/>
                <w:lang w:val="pl-PL"/>
              </w:rPr>
              <w:t xml:space="preserve"> </w:t>
            </w:r>
            <w:r w:rsidRPr="00F3567E">
              <w:rPr>
                <w:rFonts w:ascii="Verdana" w:hAnsi="Verdana" w:cs="Calibri"/>
                <w:sz w:val="18"/>
                <w:szCs w:val="18"/>
                <w:lang w:val="pl-PL"/>
              </w:rPr>
              <w:t>26 kg</w:t>
            </w:r>
          </w:p>
        </w:tc>
        <w:tc>
          <w:tcPr>
            <w:tcW w:w="1560" w:type="dxa"/>
          </w:tcPr>
          <w:p w14:paraId="6D84747B" w14:textId="77777777" w:rsidR="00752873" w:rsidRPr="0067386C" w:rsidRDefault="00752873" w:rsidP="00752873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D75804F" w14:textId="77777777" w:rsidR="00752873" w:rsidRPr="0067386C" w:rsidRDefault="00752873" w:rsidP="00752873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  <w:tr w:rsidR="00752873" w:rsidRPr="0067386C" w14:paraId="4A7A8D6B" w14:textId="77777777" w:rsidTr="009954C8">
        <w:trPr>
          <w:trHeight w:val="372"/>
        </w:trPr>
        <w:tc>
          <w:tcPr>
            <w:tcW w:w="675" w:type="dxa"/>
          </w:tcPr>
          <w:p w14:paraId="66BFC317" w14:textId="7475EA0A" w:rsidR="00752873" w:rsidRPr="00D96D05" w:rsidRDefault="00752873" w:rsidP="00752873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5</w:t>
            </w:r>
          </w:p>
        </w:tc>
        <w:tc>
          <w:tcPr>
            <w:tcW w:w="8959" w:type="dxa"/>
          </w:tcPr>
          <w:p w14:paraId="65AC29C9" w14:textId="250C92CD" w:rsidR="00752873" w:rsidRPr="00F3567E" w:rsidRDefault="00752873" w:rsidP="00F3567E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 w:rsidRPr="00F3567E">
              <w:rPr>
                <w:rFonts w:ascii="Verdana" w:hAnsi="Verdana" w:cs="Calibri"/>
                <w:sz w:val="18"/>
                <w:szCs w:val="18"/>
                <w:lang w:val="pl-PL"/>
              </w:rPr>
              <w:t>Możliwość zamontowania w każdym z naroży wózka pionowego uchwytu na butlę z tlenem, montowany bez użycia dodatkowych narzędzi</w:t>
            </w:r>
          </w:p>
        </w:tc>
        <w:tc>
          <w:tcPr>
            <w:tcW w:w="1560" w:type="dxa"/>
          </w:tcPr>
          <w:p w14:paraId="18CBFB75" w14:textId="77777777" w:rsidR="00752873" w:rsidRPr="0067386C" w:rsidRDefault="00752873" w:rsidP="00752873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47A7F82" w14:textId="77777777" w:rsidR="00752873" w:rsidRPr="0067386C" w:rsidRDefault="00752873" w:rsidP="00752873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  <w:tr w:rsidR="00752873" w:rsidRPr="0067386C" w14:paraId="47501514" w14:textId="77777777" w:rsidTr="009954C8">
        <w:trPr>
          <w:trHeight w:val="372"/>
        </w:trPr>
        <w:tc>
          <w:tcPr>
            <w:tcW w:w="675" w:type="dxa"/>
          </w:tcPr>
          <w:p w14:paraId="5A9030FD" w14:textId="6AA078B1" w:rsidR="00752873" w:rsidRPr="00D96D05" w:rsidRDefault="00752873" w:rsidP="00752873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6</w:t>
            </w:r>
          </w:p>
        </w:tc>
        <w:tc>
          <w:tcPr>
            <w:tcW w:w="8959" w:type="dxa"/>
          </w:tcPr>
          <w:p w14:paraId="68B4420F" w14:textId="545850BB" w:rsidR="00752873" w:rsidRPr="00F3567E" w:rsidRDefault="00AE1152" w:rsidP="00F3567E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sz w:val="18"/>
                <w:szCs w:val="18"/>
                <w:lang w:val="pl-PL"/>
              </w:rPr>
              <w:t xml:space="preserve">Bezpieczne </w:t>
            </w:r>
            <w:r w:rsidR="00752873" w:rsidRPr="00F3567E">
              <w:rPr>
                <w:rFonts w:ascii="Verdana" w:hAnsi="Verdana" w:cs="Calibri"/>
                <w:sz w:val="18"/>
                <w:szCs w:val="18"/>
                <w:lang w:val="pl-PL"/>
              </w:rPr>
              <w:t>obciążenie robocze wózka 250 kg</w:t>
            </w:r>
          </w:p>
        </w:tc>
        <w:tc>
          <w:tcPr>
            <w:tcW w:w="1560" w:type="dxa"/>
          </w:tcPr>
          <w:p w14:paraId="665725B8" w14:textId="77777777" w:rsidR="00752873" w:rsidRPr="0067386C" w:rsidRDefault="00752873" w:rsidP="00752873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84EEFBE" w14:textId="77777777" w:rsidR="00752873" w:rsidRPr="0067386C" w:rsidRDefault="00752873" w:rsidP="00752873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  <w:tr w:rsidR="00752873" w:rsidRPr="0067386C" w14:paraId="3E18C38F" w14:textId="77777777" w:rsidTr="009954C8">
        <w:trPr>
          <w:trHeight w:val="372"/>
        </w:trPr>
        <w:tc>
          <w:tcPr>
            <w:tcW w:w="675" w:type="dxa"/>
          </w:tcPr>
          <w:p w14:paraId="66457DED" w14:textId="29431045" w:rsidR="00752873" w:rsidRPr="00D96D05" w:rsidRDefault="00752873" w:rsidP="00752873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7</w:t>
            </w:r>
          </w:p>
        </w:tc>
        <w:tc>
          <w:tcPr>
            <w:tcW w:w="8959" w:type="dxa"/>
          </w:tcPr>
          <w:p w14:paraId="12FCC8E3" w14:textId="39C68E56" w:rsidR="00752873" w:rsidRPr="00F3567E" w:rsidRDefault="00752873" w:rsidP="00F3567E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 w:rsidRPr="00F3567E">
              <w:rPr>
                <w:rFonts w:ascii="Verdana" w:hAnsi="Verdana" w:cs="Calibri"/>
                <w:sz w:val="18"/>
                <w:szCs w:val="18"/>
                <w:lang w:val="pl-PL"/>
              </w:rPr>
              <w:t xml:space="preserve">Długość całkowita wózka: 2170mm±30mm </w:t>
            </w:r>
          </w:p>
        </w:tc>
        <w:tc>
          <w:tcPr>
            <w:tcW w:w="1560" w:type="dxa"/>
          </w:tcPr>
          <w:p w14:paraId="06B37380" w14:textId="77777777" w:rsidR="00752873" w:rsidRPr="0067386C" w:rsidRDefault="00752873" w:rsidP="00752873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2D62B078" w14:textId="77777777" w:rsidR="00752873" w:rsidRPr="0067386C" w:rsidRDefault="00752873" w:rsidP="00752873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  <w:tr w:rsidR="00752873" w:rsidRPr="0067386C" w14:paraId="59BDB81B" w14:textId="77777777" w:rsidTr="009954C8">
        <w:trPr>
          <w:trHeight w:val="372"/>
        </w:trPr>
        <w:tc>
          <w:tcPr>
            <w:tcW w:w="675" w:type="dxa"/>
          </w:tcPr>
          <w:p w14:paraId="5713283A" w14:textId="0CD3E51C" w:rsidR="00752873" w:rsidRPr="00D96D05" w:rsidRDefault="00752873" w:rsidP="00752873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8</w:t>
            </w:r>
          </w:p>
        </w:tc>
        <w:tc>
          <w:tcPr>
            <w:tcW w:w="8959" w:type="dxa"/>
          </w:tcPr>
          <w:p w14:paraId="14FB2CC3" w14:textId="60916BA6" w:rsidR="00752873" w:rsidRPr="00F3567E" w:rsidRDefault="00752873" w:rsidP="00F3567E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 w:rsidRPr="00F3567E">
              <w:rPr>
                <w:rFonts w:ascii="Verdana" w:hAnsi="Verdana" w:cs="Calibri"/>
                <w:sz w:val="18"/>
                <w:szCs w:val="18"/>
                <w:lang w:val="pl-PL"/>
              </w:rPr>
              <w:t>Szerokość całkowita wózka z opuszczonymi barierkami: 735mm±10mm</w:t>
            </w:r>
          </w:p>
        </w:tc>
        <w:tc>
          <w:tcPr>
            <w:tcW w:w="1560" w:type="dxa"/>
          </w:tcPr>
          <w:p w14:paraId="02F0F9B4" w14:textId="77777777" w:rsidR="00752873" w:rsidRPr="0067386C" w:rsidRDefault="00752873" w:rsidP="00752873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1A81F17" w14:textId="77777777" w:rsidR="00752873" w:rsidRPr="0067386C" w:rsidRDefault="00752873" w:rsidP="00752873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  <w:tr w:rsidR="00752873" w:rsidRPr="0067386C" w14:paraId="09FB377F" w14:textId="77777777" w:rsidTr="009954C8">
        <w:trPr>
          <w:trHeight w:val="372"/>
        </w:trPr>
        <w:tc>
          <w:tcPr>
            <w:tcW w:w="675" w:type="dxa"/>
          </w:tcPr>
          <w:p w14:paraId="5E4CD33A" w14:textId="380925EF" w:rsidR="00752873" w:rsidRPr="00D96D05" w:rsidRDefault="00752873" w:rsidP="00752873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9</w:t>
            </w:r>
          </w:p>
        </w:tc>
        <w:tc>
          <w:tcPr>
            <w:tcW w:w="8959" w:type="dxa"/>
          </w:tcPr>
          <w:p w14:paraId="445035BB" w14:textId="45DBA80E" w:rsidR="00752873" w:rsidRPr="00F3567E" w:rsidRDefault="00752873" w:rsidP="00F3567E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 w:rsidRPr="00F3567E">
              <w:rPr>
                <w:rFonts w:ascii="Verdana" w:hAnsi="Verdana" w:cs="Calibri"/>
                <w:sz w:val="18"/>
                <w:szCs w:val="18"/>
                <w:lang w:val="pl-PL"/>
              </w:rPr>
              <w:t>Szerokość całkowita wózka z podniesionymi barierkami: 790mm±10mm</w:t>
            </w:r>
          </w:p>
        </w:tc>
        <w:tc>
          <w:tcPr>
            <w:tcW w:w="1560" w:type="dxa"/>
          </w:tcPr>
          <w:p w14:paraId="542A22B8" w14:textId="77777777" w:rsidR="00752873" w:rsidRPr="0067386C" w:rsidRDefault="00752873" w:rsidP="00752873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F82DA3D" w14:textId="77777777" w:rsidR="00752873" w:rsidRPr="0067386C" w:rsidRDefault="00752873" w:rsidP="00752873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  <w:tr w:rsidR="00752873" w:rsidRPr="0067386C" w14:paraId="00BA7606" w14:textId="77777777" w:rsidTr="009954C8">
        <w:trPr>
          <w:trHeight w:val="372"/>
        </w:trPr>
        <w:tc>
          <w:tcPr>
            <w:tcW w:w="675" w:type="dxa"/>
          </w:tcPr>
          <w:p w14:paraId="058CB4D1" w14:textId="0EA644E9" w:rsidR="00752873" w:rsidRPr="00D96D05" w:rsidRDefault="00752873" w:rsidP="00752873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10</w:t>
            </w:r>
          </w:p>
        </w:tc>
        <w:tc>
          <w:tcPr>
            <w:tcW w:w="8959" w:type="dxa"/>
          </w:tcPr>
          <w:p w14:paraId="020179D1" w14:textId="16CAF861" w:rsidR="00752873" w:rsidRPr="00F3567E" w:rsidRDefault="00752873" w:rsidP="00F3567E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 w:rsidRPr="00F3567E">
              <w:rPr>
                <w:rFonts w:ascii="Verdana" w:hAnsi="Verdana" w:cs="Calibri"/>
                <w:sz w:val="18"/>
                <w:szCs w:val="18"/>
                <w:lang w:val="pl-PL"/>
              </w:rPr>
              <w:t>Wymiary leża (przestrzeń dla pacjenta): długość min. 193 cm, szerokość min. 62 cm</w:t>
            </w:r>
          </w:p>
        </w:tc>
        <w:tc>
          <w:tcPr>
            <w:tcW w:w="1560" w:type="dxa"/>
          </w:tcPr>
          <w:p w14:paraId="0DAAE9C5" w14:textId="77777777" w:rsidR="00752873" w:rsidRPr="0067386C" w:rsidRDefault="00752873" w:rsidP="00752873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0D6EFCD" w14:textId="77777777" w:rsidR="00752873" w:rsidRPr="0067386C" w:rsidRDefault="00752873" w:rsidP="00752873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  <w:tr w:rsidR="00752873" w:rsidRPr="0067386C" w14:paraId="56426518" w14:textId="77777777" w:rsidTr="009954C8">
        <w:trPr>
          <w:trHeight w:val="372"/>
        </w:trPr>
        <w:tc>
          <w:tcPr>
            <w:tcW w:w="675" w:type="dxa"/>
          </w:tcPr>
          <w:p w14:paraId="0C4E830C" w14:textId="07C83580" w:rsidR="00752873" w:rsidRPr="00D96D05" w:rsidRDefault="00752873" w:rsidP="00752873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11</w:t>
            </w:r>
          </w:p>
        </w:tc>
        <w:tc>
          <w:tcPr>
            <w:tcW w:w="8959" w:type="dxa"/>
          </w:tcPr>
          <w:p w14:paraId="3B06260C" w14:textId="049F9F99" w:rsidR="00752873" w:rsidRPr="00F3567E" w:rsidRDefault="00752873" w:rsidP="00F3567E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 w:rsidRPr="00F3567E">
              <w:rPr>
                <w:rFonts w:ascii="Verdana" w:hAnsi="Verdana" w:cs="Calibri"/>
                <w:sz w:val="18"/>
                <w:szCs w:val="18"/>
                <w:lang w:val="pl-PL"/>
              </w:rPr>
              <w:t>Składane, ergonomiczne rączki do prowadzenia wózka zlokalizowane od strony głowy i od strony nóg pacjenta. Rączki składane poniżej poziomu materaca, bez zabezpieczeń. Możliwość złożenia rączki jedną ręką.</w:t>
            </w:r>
          </w:p>
        </w:tc>
        <w:tc>
          <w:tcPr>
            <w:tcW w:w="1560" w:type="dxa"/>
          </w:tcPr>
          <w:p w14:paraId="75EE72A9" w14:textId="77777777" w:rsidR="00752873" w:rsidRPr="0067386C" w:rsidRDefault="00752873" w:rsidP="00752873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7B1ACE3" w14:textId="77777777" w:rsidR="00752873" w:rsidRPr="0067386C" w:rsidRDefault="00752873" w:rsidP="00752873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  <w:tr w:rsidR="00752873" w:rsidRPr="0067386C" w14:paraId="5BA479BE" w14:textId="77777777" w:rsidTr="009954C8">
        <w:trPr>
          <w:trHeight w:val="372"/>
        </w:trPr>
        <w:tc>
          <w:tcPr>
            <w:tcW w:w="675" w:type="dxa"/>
          </w:tcPr>
          <w:p w14:paraId="4C2D2162" w14:textId="27E43DF8" w:rsidR="00752873" w:rsidRPr="00D96D05" w:rsidRDefault="00752873" w:rsidP="00752873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12</w:t>
            </w:r>
          </w:p>
        </w:tc>
        <w:tc>
          <w:tcPr>
            <w:tcW w:w="8959" w:type="dxa"/>
          </w:tcPr>
          <w:p w14:paraId="7A669A5E" w14:textId="09BA1684" w:rsidR="00752873" w:rsidRPr="00F3567E" w:rsidRDefault="00752873" w:rsidP="00F3567E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 w:rsidRPr="00F3567E">
              <w:rPr>
                <w:rFonts w:ascii="Verdana" w:hAnsi="Verdana" w:cs="Calibri"/>
                <w:sz w:val="18"/>
                <w:szCs w:val="18"/>
                <w:lang w:val="pl-PL"/>
              </w:rPr>
              <w:t>Wózek wyposażony w piąte koło kierunkowe o średnicy min.120 mm z funkcją jazdy swobodnej bądź kierunkowej</w:t>
            </w:r>
            <w:r w:rsidR="00F3567E">
              <w:rPr>
                <w:rFonts w:ascii="Verdana" w:hAnsi="Verdana" w:cs="Calibri"/>
                <w:sz w:val="18"/>
                <w:szCs w:val="18"/>
                <w:lang w:val="pl-PL"/>
              </w:rPr>
              <w:t>.</w:t>
            </w:r>
            <w:r w:rsidRPr="00F3567E">
              <w:rPr>
                <w:rFonts w:ascii="Verdana" w:hAnsi="Verdana" w:cs="Calibri"/>
                <w:sz w:val="18"/>
                <w:szCs w:val="18"/>
                <w:lang w:val="pl-PL"/>
              </w:rPr>
              <w:t xml:space="preserve"> </w:t>
            </w:r>
          </w:p>
        </w:tc>
        <w:tc>
          <w:tcPr>
            <w:tcW w:w="1560" w:type="dxa"/>
          </w:tcPr>
          <w:p w14:paraId="4D3D0C52" w14:textId="77777777" w:rsidR="00752873" w:rsidRPr="0067386C" w:rsidRDefault="00752873" w:rsidP="00752873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A0E8F83" w14:textId="77777777" w:rsidR="00752873" w:rsidRPr="0067386C" w:rsidRDefault="00752873" w:rsidP="00752873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  <w:tr w:rsidR="00752873" w:rsidRPr="0067386C" w14:paraId="26C46FB7" w14:textId="77777777" w:rsidTr="009954C8">
        <w:trPr>
          <w:trHeight w:val="372"/>
        </w:trPr>
        <w:tc>
          <w:tcPr>
            <w:tcW w:w="675" w:type="dxa"/>
          </w:tcPr>
          <w:p w14:paraId="4FDF501B" w14:textId="3A9B3195" w:rsidR="00752873" w:rsidRPr="00D96D05" w:rsidRDefault="00752873" w:rsidP="00752873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13</w:t>
            </w:r>
          </w:p>
        </w:tc>
        <w:tc>
          <w:tcPr>
            <w:tcW w:w="8959" w:type="dxa"/>
          </w:tcPr>
          <w:p w14:paraId="4510ECBB" w14:textId="5B1E0B6B" w:rsidR="00752873" w:rsidRPr="00F3567E" w:rsidRDefault="00752873" w:rsidP="00F3567E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 w:rsidRPr="00F3567E">
              <w:rPr>
                <w:rFonts w:ascii="Verdana" w:hAnsi="Verdana" w:cs="Calibri"/>
                <w:sz w:val="18"/>
                <w:szCs w:val="18"/>
                <w:lang w:val="pl-PL"/>
              </w:rPr>
              <w:t>Piąte koło pod leżem</w:t>
            </w:r>
            <w:r w:rsidR="00F3567E">
              <w:rPr>
                <w:rFonts w:ascii="Verdana" w:hAnsi="Verdana" w:cs="Calibri"/>
                <w:sz w:val="18"/>
                <w:szCs w:val="18"/>
                <w:lang w:val="pl-PL"/>
              </w:rPr>
              <w:t xml:space="preserve"> </w:t>
            </w:r>
            <w:r w:rsidRPr="00F3567E">
              <w:rPr>
                <w:rFonts w:ascii="Verdana" w:hAnsi="Verdana" w:cs="Calibri"/>
                <w:sz w:val="18"/>
                <w:szCs w:val="18"/>
                <w:lang w:val="pl-PL"/>
              </w:rPr>
              <w:t xml:space="preserve">opuszczane za pomocą dźwigni nożnej.  </w:t>
            </w:r>
          </w:p>
        </w:tc>
        <w:tc>
          <w:tcPr>
            <w:tcW w:w="1560" w:type="dxa"/>
          </w:tcPr>
          <w:p w14:paraId="3556A25E" w14:textId="77777777" w:rsidR="00752873" w:rsidRPr="0067386C" w:rsidRDefault="00752873" w:rsidP="00752873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79FC138" w14:textId="77777777" w:rsidR="00752873" w:rsidRPr="0067386C" w:rsidRDefault="00752873" w:rsidP="00752873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  <w:tr w:rsidR="00752873" w:rsidRPr="0067386C" w14:paraId="5A807FE1" w14:textId="77777777" w:rsidTr="009954C8">
        <w:trPr>
          <w:trHeight w:val="372"/>
        </w:trPr>
        <w:tc>
          <w:tcPr>
            <w:tcW w:w="675" w:type="dxa"/>
          </w:tcPr>
          <w:p w14:paraId="58FE884F" w14:textId="525AF40C" w:rsidR="00752873" w:rsidRPr="00D96D05" w:rsidRDefault="00752873" w:rsidP="00752873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14</w:t>
            </w:r>
          </w:p>
        </w:tc>
        <w:tc>
          <w:tcPr>
            <w:tcW w:w="8959" w:type="dxa"/>
          </w:tcPr>
          <w:p w14:paraId="37C02DD2" w14:textId="443C0D43" w:rsidR="00752873" w:rsidRPr="00F3567E" w:rsidRDefault="00752873" w:rsidP="00F3567E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 w:rsidRPr="00F3567E">
              <w:rPr>
                <w:rFonts w:ascii="Verdana" w:hAnsi="Verdana" w:cs="Calibri"/>
                <w:sz w:val="18"/>
                <w:szCs w:val="18"/>
                <w:lang w:val="pl-PL"/>
              </w:rPr>
              <w:t>Pojedyncze koła o średnicy co najmniej 190 mm, zaopatrzone w osłony zabezpieczające mechanizm kół przed zanieczyszczeniem, co najmniej jedno koło antystatyczne</w:t>
            </w:r>
            <w:r w:rsidR="00ED55B4">
              <w:rPr>
                <w:rFonts w:ascii="Verdana" w:hAnsi="Verdana" w:cs="Calibri"/>
                <w:sz w:val="18"/>
                <w:szCs w:val="18"/>
                <w:lang w:val="pl-PL"/>
              </w:rPr>
              <w:t>.</w:t>
            </w:r>
          </w:p>
        </w:tc>
        <w:tc>
          <w:tcPr>
            <w:tcW w:w="1560" w:type="dxa"/>
          </w:tcPr>
          <w:p w14:paraId="62AA9313" w14:textId="77777777" w:rsidR="00752873" w:rsidRPr="0067386C" w:rsidRDefault="00752873" w:rsidP="00752873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4D92C2C" w14:textId="77777777" w:rsidR="00752873" w:rsidRPr="0067386C" w:rsidRDefault="00752873" w:rsidP="00752873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  <w:tr w:rsidR="00752873" w:rsidRPr="0067386C" w14:paraId="579791CC" w14:textId="77777777" w:rsidTr="009954C8">
        <w:trPr>
          <w:trHeight w:val="372"/>
        </w:trPr>
        <w:tc>
          <w:tcPr>
            <w:tcW w:w="675" w:type="dxa"/>
          </w:tcPr>
          <w:p w14:paraId="0EB6CA29" w14:textId="7661E62A" w:rsidR="00752873" w:rsidRPr="00D96D05" w:rsidRDefault="00752873" w:rsidP="00752873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15</w:t>
            </w:r>
          </w:p>
        </w:tc>
        <w:tc>
          <w:tcPr>
            <w:tcW w:w="8959" w:type="dxa"/>
          </w:tcPr>
          <w:p w14:paraId="15763E32" w14:textId="7EBE4B02" w:rsidR="00752873" w:rsidRPr="00F3567E" w:rsidRDefault="00752873" w:rsidP="00F3567E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 w:rsidRPr="00F3567E">
              <w:rPr>
                <w:rFonts w:ascii="Verdana" w:hAnsi="Verdana" w:cs="Calibri"/>
                <w:sz w:val="18"/>
                <w:szCs w:val="18"/>
                <w:lang w:val="pl-PL"/>
              </w:rPr>
              <w:t>Hydrauliczna regulacja wysokości leża dostępna z obu stron wózka, za pomocą dźwigni nożnej w zakresie 560– 860cm±30mm</w:t>
            </w:r>
            <w:r w:rsidR="00ED55B4">
              <w:rPr>
                <w:rFonts w:ascii="Verdana" w:hAnsi="Verdana" w:cs="Calibri"/>
                <w:sz w:val="18"/>
                <w:szCs w:val="18"/>
                <w:lang w:val="pl-PL"/>
              </w:rPr>
              <w:t>.</w:t>
            </w:r>
            <w:r w:rsidRPr="00F3567E">
              <w:rPr>
                <w:rFonts w:ascii="Verdana" w:hAnsi="Verdana" w:cs="Calibri"/>
                <w:sz w:val="18"/>
                <w:szCs w:val="18"/>
                <w:lang w:val="pl-PL"/>
              </w:rPr>
              <w:t xml:space="preserve"> </w:t>
            </w:r>
          </w:p>
        </w:tc>
        <w:tc>
          <w:tcPr>
            <w:tcW w:w="1560" w:type="dxa"/>
          </w:tcPr>
          <w:p w14:paraId="743CB996" w14:textId="77777777" w:rsidR="00752873" w:rsidRPr="0067386C" w:rsidRDefault="00752873" w:rsidP="00752873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8A89CE3" w14:textId="77777777" w:rsidR="00752873" w:rsidRPr="0067386C" w:rsidRDefault="00752873" w:rsidP="00752873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  <w:tr w:rsidR="00752873" w:rsidRPr="0067386C" w14:paraId="4374D3C0" w14:textId="77777777" w:rsidTr="009954C8">
        <w:trPr>
          <w:trHeight w:val="372"/>
        </w:trPr>
        <w:tc>
          <w:tcPr>
            <w:tcW w:w="675" w:type="dxa"/>
          </w:tcPr>
          <w:p w14:paraId="6CC11713" w14:textId="1F92B0C6" w:rsidR="00752873" w:rsidRPr="00D96D05" w:rsidRDefault="00752873" w:rsidP="00752873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16</w:t>
            </w:r>
          </w:p>
        </w:tc>
        <w:tc>
          <w:tcPr>
            <w:tcW w:w="8959" w:type="dxa"/>
          </w:tcPr>
          <w:p w14:paraId="469F172F" w14:textId="32A2E412" w:rsidR="00752873" w:rsidRPr="00F3567E" w:rsidRDefault="00752873" w:rsidP="00F3567E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bookmarkStart w:id="0" w:name="OLE_LINK5"/>
            <w:r w:rsidRPr="00F3567E">
              <w:rPr>
                <w:rFonts w:ascii="Verdana" w:hAnsi="Verdana" w:cs="Calibri"/>
                <w:sz w:val="18"/>
                <w:szCs w:val="18"/>
                <w:lang w:val="pl-PL"/>
              </w:rPr>
              <w:t>Wózek wyposażony w centralny system hamulcowy</w:t>
            </w:r>
            <w:bookmarkEnd w:id="0"/>
            <w:r w:rsidR="00EC17D2">
              <w:rPr>
                <w:rFonts w:ascii="Verdana" w:hAnsi="Verdana" w:cs="Calibri"/>
                <w:sz w:val="18"/>
                <w:szCs w:val="18"/>
                <w:lang w:val="pl-PL"/>
              </w:rPr>
              <w:t>.</w:t>
            </w:r>
          </w:p>
        </w:tc>
        <w:tc>
          <w:tcPr>
            <w:tcW w:w="1560" w:type="dxa"/>
          </w:tcPr>
          <w:p w14:paraId="60493379" w14:textId="77777777" w:rsidR="00752873" w:rsidRPr="0067386C" w:rsidRDefault="00752873" w:rsidP="00752873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3489B25" w14:textId="77777777" w:rsidR="00752873" w:rsidRPr="0067386C" w:rsidRDefault="00752873" w:rsidP="00752873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  <w:tr w:rsidR="00752873" w:rsidRPr="0067386C" w14:paraId="00AF2B85" w14:textId="77777777" w:rsidTr="009954C8">
        <w:trPr>
          <w:trHeight w:val="372"/>
        </w:trPr>
        <w:tc>
          <w:tcPr>
            <w:tcW w:w="675" w:type="dxa"/>
          </w:tcPr>
          <w:p w14:paraId="73EC4995" w14:textId="2DE74A37" w:rsidR="00752873" w:rsidRPr="00D96D05" w:rsidRDefault="00752873" w:rsidP="00752873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17</w:t>
            </w:r>
          </w:p>
        </w:tc>
        <w:tc>
          <w:tcPr>
            <w:tcW w:w="8959" w:type="dxa"/>
          </w:tcPr>
          <w:p w14:paraId="4ACFDB5B" w14:textId="744536E0" w:rsidR="00752873" w:rsidRPr="00F3567E" w:rsidRDefault="00752873" w:rsidP="00F3567E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 w:rsidRPr="00F3567E">
              <w:rPr>
                <w:rFonts w:ascii="Verdana" w:hAnsi="Verdana" w:cs="Calibri"/>
                <w:sz w:val="18"/>
                <w:szCs w:val="18"/>
                <w:lang w:val="pl-PL"/>
              </w:rPr>
              <w:t>Centralny system blokowania kół  obsługiwany z dwóch stron wózka jedną dźwignią nożną, trójpozycyjny – jazda swobodna, jazda kierunkowa, hamulec.</w:t>
            </w:r>
          </w:p>
        </w:tc>
        <w:tc>
          <w:tcPr>
            <w:tcW w:w="1560" w:type="dxa"/>
          </w:tcPr>
          <w:p w14:paraId="231F0036" w14:textId="77777777" w:rsidR="00752873" w:rsidRPr="0067386C" w:rsidRDefault="00752873" w:rsidP="00752873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757DC66" w14:textId="77777777" w:rsidR="00752873" w:rsidRPr="0067386C" w:rsidRDefault="00752873" w:rsidP="00752873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  <w:tr w:rsidR="00752873" w:rsidRPr="0067386C" w14:paraId="52ACEA67" w14:textId="77777777" w:rsidTr="009954C8">
        <w:trPr>
          <w:trHeight w:val="372"/>
        </w:trPr>
        <w:tc>
          <w:tcPr>
            <w:tcW w:w="675" w:type="dxa"/>
          </w:tcPr>
          <w:p w14:paraId="78D5FDCC" w14:textId="516B011F" w:rsidR="00752873" w:rsidRDefault="00752873" w:rsidP="00752873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18</w:t>
            </w:r>
          </w:p>
        </w:tc>
        <w:tc>
          <w:tcPr>
            <w:tcW w:w="8959" w:type="dxa"/>
          </w:tcPr>
          <w:p w14:paraId="447679F7" w14:textId="41BFC469" w:rsidR="00752873" w:rsidRPr="00F3567E" w:rsidRDefault="00752873" w:rsidP="00F3567E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 w:rsidRPr="00F3567E">
              <w:rPr>
                <w:rFonts w:ascii="Verdana" w:hAnsi="Verdana" w:cs="Calibri"/>
                <w:sz w:val="18"/>
                <w:szCs w:val="18"/>
                <w:lang w:val="pl-PL"/>
              </w:rPr>
              <w:t>Barierki boczne chromowane, składan</w:t>
            </w:r>
            <w:r w:rsidR="00ED55B4">
              <w:rPr>
                <w:rFonts w:ascii="Verdana" w:hAnsi="Verdana" w:cs="Calibri"/>
                <w:sz w:val="18"/>
                <w:szCs w:val="18"/>
                <w:lang w:val="pl-PL"/>
              </w:rPr>
              <w:t>e</w:t>
            </w:r>
            <w:r w:rsidRPr="00F3567E">
              <w:rPr>
                <w:rFonts w:ascii="Verdana" w:hAnsi="Verdana" w:cs="Calibri"/>
                <w:sz w:val="18"/>
                <w:szCs w:val="18"/>
                <w:lang w:val="pl-PL"/>
              </w:rPr>
              <w:t xml:space="preserve"> z gładką, wyprofilowaną szczytową powierzchnią tworzywową ułatwiającą prowadzenie wózka oraz nie rysującą ścian.</w:t>
            </w:r>
          </w:p>
        </w:tc>
        <w:tc>
          <w:tcPr>
            <w:tcW w:w="1560" w:type="dxa"/>
          </w:tcPr>
          <w:p w14:paraId="1031C024" w14:textId="77777777" w:rsidR="00752873" w:rsidRPr="0067386C" w:rsidRDefault="00752873" w:rsidP="00752873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FA4DC86" w14:textId="77777777" w:rsidR="00752873" w:rsidRPr="0067386C" w:rsidRDefault="00752873" w:rsidP="00752873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  <w:tr w:rsidR="00752873" w:rsidRPr="0067386C" w14:paraId="3373464A" w14:textId="77777777" w:rsidTr="009954C8">
        <w:trPr>
          <w:trHeight w:val="372"/>
        </w:trPr>
        <w:tc>
          <w:tcPr>
            <w:tcW w:w="675" w:type="dxa"/>
          </w:tcPr>
          <w:p w14:paraId="53293875" w14:textId="33B09282" w:rsidR="00752873" w:rsidRDefault="00752873" w:rsidP="00752873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19</w:t>
            </w:r>
          </w:p>
        </w:tc>
        <w:tc>
          <w:tcPr>
            <w:tcW w:w="8959" w:type="dxa"/>
          </w:tcPr>
          <w:p w14:paraId="6F67BCE3" w14:textId="2E1451D8" w:rsidR="00752873" w:rsidRPr="00F3567E" w:rsidRDefault="00752873" w:rsidP="00F3567E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 w:rsidRPr="00F3567E">
              <w:rPr>
                <w:rFonts w:ascii="Verdana" w:hAnsi="Verdana" w:cs="Calibri"/>
                <w:sz w:val="18"/>
                <w:szCs w:val="18"/>
                <w:lang w:val="pl-PL"/>
              </w:rPr>
              <w:t>Barierki boczne chowane pod ramę leża</w:t>
            </w:r>
            <w:r w:rsidR="00B12453">
              <w:rPr>
                <w:rFonts w:ascii="Verdana" w:hAnsi="Verdana" w:cs="Calibri"/>
                <w:sz w:val="18"/>
                <w:szCs w:val="18"/>
                <w:lang w:val="pl-PL"/>
              </w:rPr>
              <w:t xml:space="preserve">.                </w:t>
            </w:r>
          </w:p>
        </w:tc>
        <w:tc>
          <w:tcPr>
            <w:tcW w:w="1560" w:type="dxa"/>
          </w:tcPr>
          <w:p w14:paraId="79C64F3E" w14:textId="77777777" w:rsidR="00752873" w:rsidRPr="0067386C" w:rsidRDefault="00752873" w:rsidP="00752873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7DAE440" w14:textId="77777777" w:rsidR="00752873" w:rsidRPr="0067386C" w:rsidRDefault="00752873" w:rsidP="00752873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  <w:tr w:rsidR="00752873" w:rsidRPr="0067386C" w14:paraId="15BF60AA" w14:textId="77777777" w:rsidTr="009954C8">
        <w:trPr>
          <w:trHeight w:val="372"/>
        </w:trPr>
        <w:tc>
          <w:tcPr>
            <w:tcW w:w="675" w:type="dxa"/>
          </w:tcPr>
          <w:p w14:paraId="56604F75" w14:textId="20888FFB" w:rsidR="00752873" w:rsidRDefault="00752873" w:rsidP="00752873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20</w:t>
            </w:r>
          </w:p>
        </w:tc>
        <w:tc>
          <w:tcPr>
            <w:tcW w:w="8959" w:type="dxa"/>
          </w:tcPr>
          <w:p w14:paraId="47D5192A" w14:textId="2D4A45CF" w:rsidR="00752873" w:rsidRPr="00F3567E" w:rsidRDefault="00752873" w:rsidP="00F3567E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 w:rsidRPr="00F3567E">
              <w:rPr>
                <w:rFonts w:ascii="Verdana" w:hAnsi="Verdana" w:cs="Calibri"/>
                <w:sz w:val="18"/>
                <w:szCs w:val="18"/>
                <w:lang w:val="pl-PL"/>
              </w:rPr>
              <w:t>Regulacja segmentu pleców manualna ze wspomaganiem sprężyn gazowych co najmniej od 0</w:t>
            </w:r>
            <w:r w:rsidRPr="00F3567E">
              <w:rPr>
                <w:rFonts w:ascii="Verdana" w:hAnsi="Verdana" w:cs="Calibri"/>
                <w:sz w:val="18"/>
                <w:szCs w:val="18"/>
                <w:lang w:val="pl-PL"/>
              </w:rPr>
              <w:sym w:font="Symbol" w:char="F0B0"/>
            </w:r>
            <w:r w:rsidRPr="00F3567E">
              <w:rPr>
                <w:rFonts w:ascii="Verdana" w:hAnsi="Verdana" w:cs="Calibri"/>
                <w:sz w:val="18"/>
                <w:szCs w:val="18"/>
                <w:lang w:val="pl-PL"/>
              </w:rPr>
              <w:t>-85</w:t>
            </w:r>
            <w:r w:rsidRPr="00F3567E">
              <w:rPr>
                <w:rFonts w:ascii="Verdana" w:hAnsi="Verdana" w:cs="Calibri"/>
                <w:sz w:val="18"/>
                <w:szCs w:val="18"/>
                <w:lang w:val="pl-PL"/>
              </w:rPr>
              <w:sym w:font="Symbol" w:char="F0B0"/>
            </w:r>
            <w:r w:rsidR="00ED55B4">
              <w:rPr>
                <w:rFonts w:ascii="Verdana" w:hAnsi="Verdana" w:cs="Calibri"/>
                <w:sz w:val="18"/>
                <w:szCs w:val="18"/>
                <w:lang w:val="pl-PL"/>
              </w:rPr>
              <w:t>.</w:t>
            </w:r>
          </w:p>
        </w:tc>
        <w:tc>
          <w:tcPr>
            <w:tcW w:w="1560" w:type="dxa"/>
          </w:tcPr>
          <w:p w14:paraId="55333C0B" w14:textId="77777777" w:rsidR="00752873" w:rsidRPr="0067386C" w:rsidRDefault="00752873" w:rsidP="00752873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29935F65" w14:textId="77777777" w:rsidR="00752873" w:rsidRPr="0067386C" w:rsidRDefault="00752873" w:rsidP="00752873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  <w:tr w:rsidR="00752873" w:rsidRPr="0067386C" w14:paraId="6166486D" w14:textId="77777777" w:rsidTr="009954C8">
        <w:trPr>
          <w:trHeight w:val="372"/>
        </w:trPr>
        <w:tc>
          <w:tcPr>
            <w:tcW w:w="675" w:type="dxa"/>
          </w:tcPr>
          <w:p w14:paraId="7F414676" w14:textId="054BB736" w:rsidR="00752873" w:rsidRDefault="00752873" w:rsidP="00752873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21</w:t>
            </w:r>
          </w:p>
        </w:tc>
        <w:tc>
          <w:tcPr>
            <w:tcW w:w="8959" w:type="dxa"/>
          </w:tcPr>
          <w:p w14:paraId="063911D6" w14:textId="23FD1E29" w:rsidR="00752873" w:rsidRPr="00F3567E" w:rsidRDefault="00752873" w:rsidP="00F3567E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 w:rsidRPr="00F3567E">
              <w:rPr>
                <w:rFonts w:ascii="Verdana" w:hAnsi="Verdana" w:cs="Calibri"/>
                <w:sz w:val="18"/>
                <w:szCs w:val="18"/>
                <w:lang w:val="pl-PL"/>
              </w:rPr>
              <w:t xml:space="preserve">Pozycja </w:t>
            </w:r>
            <w:proofErr w:type="spellStart"/>
            <w:r w:rsidRPr="00F3567E">
              <w:rPr>
                <w:rFonts w:ascii="Verdana" w:hAnsi="Verdana" w:cs="Calibri"/>
                <w:sz w:val="18"/>
                <w:szCs w:val="18"/>
                <w:lang w:val="pl-PL"/>
              </w:rPr>
              <w:t>Trendelenburga</w:t>
            </w:r>
            <w:proofErr w:type="spellEnd"/>
            <w:r w:rsidRPr="00F3567E">
              <w:rPr>
                <w:rFonts w:ascii="Verdana" w:hAnsi="Verdana" w:cs="Calibri"/>
                <w:sz w:val="18"/>
                <w:szCs w:val="18"/>
                <w:lang w:val="pl-PL"/>
              </w:rPr>
              <w:t>/ anty-</w:t>
            </w:r>
            <w:proofErr w:type="spellStart"/>
            <w:r w:rsidRPr="00F3567E">
              <w:rPr>
                <w:rFonts w:ascii="Verdana" w:hAnsi="Verdana" w:cs="Calibri"/>
                <w:sz w:val="18"/>
                <w:szCs w:val="18"/>
                <w:lang w:val="pl-PL"/>
              </w:rPr>
              <w:t>Trendelenburga</w:t>
            </w:r>
            <w:proofErr w:type="spellEnd"/>
            <w:r w:rsidRPr="00F3567E">
              <w:rPr>
                <w:rFonts w:ascii="Verdana" w:hAnsi="Verdana" w:cs="Calibri"/>
                <w:sz w:val="18"/>
                <w:szCs w:val="18"/>
                <w:lang w:val="pl-PL"/>
              </w:rPr>
              <w:t xml:space="preserve"> regulowana hydraulicznie</w:t>
            </w:r>
            <w:r w:rsidR="00EC17D2">
              <w:rPr>
                <w:rFonts w:ascii="Verdana" w:hAnsi="Verdana" w:cs="Calibri"/>
                <w:sz w:val="18"/>
                <w:szCs w:val="18"/>
                <w:lang w:val="pl-PL"/>
              </w:rPr>
              <w:t>.</w:t>
            </w:r>
          </w:p>
        </w:tc>
        <w:tc>
          <w:tcPr>
            <w:tcW w:w="1560" w:type="dxa"/>
          </w:tcPr>
          <w:p w14:paraId="566DE0AF" w14:textId="77777777" w:rsidR="00752873" w:rsidRPr="0067386C" w:rsidRDefault="00752873" w:rsidP="00752873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0517E47" w14:textId="77777777" w:rsidR="00752873" w:rsidRPr="0067386C" w:rsidRDefault="00752873" w:rsidP="00752873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  <w:tr w:rsidR="00752873" w:rsidRPr="0067386C" w14:paraId="7923BCD8" w14:textId="77777777" w:rsidTr="009954C8">
        <w:trPr>
          <w:trHeight w:val="372"/>
        </w:trPr>
        <w:tc>
          <w:tcPr>
            <w:tcW w:w="675" w:type="dxa"/>
          </w:tcPr>
          <w:p w14:paraId="1486B0D6" w14:textId="2172DFB1" w:rsidR="00752873" w:rsidRDefault="00752873" w:rsidP="00752873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22</w:t>
            </w:r>
          </w:p>
        </w:tc>
        <w:tc>
          <w:tcPr>
            <w:tcW w:w="8959" w:type="dxa"/>
          </w:tcPr>
          <w:p w14:paraId="0E3AC99A" w14:textId="52CAA3C1" w:rsidR="00752873" w:rsidRPr="00F3567E" w:rsidRDefault="00752873" w:rsidP="00F3567E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 w:rsidRPr="00F3567E">
              <w:rPr>
                <w:rFonts w:ascii="Verdana" w:hAnsi="Verdana" w:cs="Calibri"/>
                <w:sz w:val="18"/>
                <w:szCs w:val="18"/>
                <w:lang w:val="pl-PL"/>
              </w:rPr>
              <w:t xml:space="preserve">Dźwignie regulacji przechyłów: </w:t>
            </w:r>
            <w:proofErr w:type="spellStart"/>
            <w:r w:rsidRPr="00F3567E">
              <w:rPr>
                <w:rFonts w:ascii="Verdana" w:hAnsi="Verdana" w:cs="Calibri"/>
                <w:sz w:val="18"/>
                <w:szCs w:val="18"/>
                <w:lang w:val="pl-PL"/>
              </w:rPr>
              <w:t>Trendelenburga</w:t>
            </w:r>
            <w:proofErr w:type="spellEnd"/>
            <w:r w:rsidRPr="00F3567E">
              <w:rPr>
                <w:rFonts w:ascii="Verdana" w:hAnsi="Verdana" w:cs="Calibri"/>
                <w:sz w:val="18"/>
                <w:szCs w:val="18"/>
                <w:lang w:val="pl-PL"/>
              </w:rPr>
              <w:t>/</w:t>
            </w:r>
            <w:proofErr w:type="spellStart"/>
            <w:r w:rsidRPr="00F3567E">
              <w:rPr>
                <w:rFonts w:ascii="Verdana" w:hAnsi="Verdana" w:cs="Calibri"/>
                <w:sz w:val="18"/>
                <w:szCs w:val="18"/>
                <w:lang w:val="pl-PL"/>
              </w:rPr>
              <w:t>AntyTrendelenburga</w:t>
            </w:r>
            <w:proofErr w:type="spellEnd"/>
            <w:r w:rsidRPr="00F3567E">
              <w:rPr>
                <w:rFonts w:ascii="Verdana" w:hAnsi="Verdana" w:cs="Calibri"/>
                <w:sz w:val="18"/>
                <w:szCs w:val="18"/>
                <w:lang w:val="pl-PL"/>
              </w:rPr>
              <w:t xml:space="preserve"> oraz opuszczania leża dostępna z obu stron dłuższych boków wózka</w:t>
            </w:r>
            <w:r w:rsidR="00EC17D2">
              <w:rPr>
                <w:rFonts w:ascii="Verdana" w:hAnsi="Verdana" w:cs="Calibri"/>
                <w:sz w:val="18"/>
                <w:szCs w:val="18"/>
                <w:lang w:val="pl-PL"/>
              </w:rPr>
              <w:t>.</w:t>
            </w:r>
          </w:p>
        </w:tc>
        <w:tc>
          <w:tcPr>
            <w:tcW w:w="1560" w:type="dxa"/>
          </w:tcPr>
          <w:p w14:paraId="0054D3D8" w14:textId="77777777" w:rsidR="00752873" w:rsidRPr="0067386C" w:rsidRDefault="00752873" w:rsidP="00752873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14FB01A" w14:textId="77777777" w:rsidR="00752873" w:rsidRPr="0067386C" w:rsidRDefault="00752873" w:rsidP="00752873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  <w:tr w:rsidR="00EC17D2" w:rsidRPr="0067386C" w14:paraId="3E256773" w14:textId="77777777" w:rsidTr="009954C8">
        <w:trPr>
          <w:trHeight w:val="372"/>
        </w:trPr>
        <w:tc>
          <w:tcPr>
            <w:tcW w:w="675" w:type="dxa"/>
          </w:tcPr>
          <w:p w14:paraId="0C887A52" w14:textId="406930CC" w:rsidR="00EC17D2" w:rsidRDefault="00EC17D2" w:rsidP="00EC17D2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23</w:t>
            </w:r>
          </w:p>
        </w:tc>
        <w:tc>
          <w:tcPr>
            <w:tcW w:w="8959" w:type="dxa"/>
          </w:tcPr>
          <w:p w14:paraId="6AC960DF" w14:textId="5A130D33" w:rsidR="00EC17D2" w:rsidRPr="00F3567E" w:rsidRDefault="00EC17D2" w:rsidP="00EC17D2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 w:rsidRPr="00F3567E">
              <w:rPr>
                <w:rFonts w:ascii="Verdana" w:hAnsi="Verdana" w:cs="Calibri"/>
                <w:sz w:val="18"/>
                <w:szCs w:val="18"/>
                <w:lang w:val="pl-PL"/>
              </w:rPr>
              <w:t xml:space="preserve">Teleskopowy </w:t>
            </w:r>
            <w:r>
              <w:rPr>
                <w:rFonts w:ascii="Verdana" w:hAnsi="Verdana" w:cs="Calibri"/>
                <w:sz w:val="18"/>
                <w:szCs w:val="18"/>
                <w:lang w:val="pl-PL"/>
              </w:rPr>
              <w:t xml:space="preserve">wieszak na płyny infuzyjne, montaż stały od strony głowy. </w:t>
            </w:r>
          </w:p>
        </w:tc>
        <w:tc>
          <w:tcPr>
            <w:tcW w:w="1560" w:type="dxa"/>
          </w:tcPr>
          <w:p w14:paraId="4A9636FC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FC831A4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  <w:tr w:rsidR="00EC17D2" w:rsidRPr="0067386C" w14:paraId="3A7CA94F" w14:textId="77777777" w:rsidTr="009954C8">
        <w:trPr>
          <w:trHeight w:val="372"/>
        </w:trPr>
        <w:tc>
          <w:tcPr>
            <w:tcW w:w="675" w:type="dxa"/>
          </w:tcPr>
          <w:p w14:paraId="24EFE8A5" w14:textId="7772645A" w:rsidR="00EC17D2" w:rsidRDefault="00EC17D2" w:rsidP="00EC17D2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24</w:t>
            </w:r>
          </w:p>
        </w:tc>
        <w:tc>
          <w:tcPr>
            <w:tcW w:w="8959" w:type="dxa"/>
          </w:tcPr>
          <w:p w14:paraId="22BCD0FE" w14:textId="1AEC73B3" w:rsidR="00EC17D2" w:rsidRPr="00F3567E" w:rsidRDefault="00EC17D2" w:rsidP="00EC17D2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 w:rsidRPr="00F3567E">
              <w:rPr>
                <w:rFonts w:ascii="Verdana" w:hAnsi="Verdana" w:cs="Calibri"/>
                <w:sz w:val="18"/>
                <w:szCs w:val="18"/>
                <w:lang w:val="pl-PL"/>
              </w:rPr>
              <w:t>Wózek w części szczytów tj. od strony głowy i od strony nóg wyposażony w elementy zabezpieczające przed uszkodzeniami mechanicznymi</w:t>
            </w:r>
            <w:r>
              <w:rPr>
                <w:rFonts w:ascii="Verdana" w:hAnsi="Verdana" w:cs="Calibri"/>
                <w:sz w:val="18"/>
                <w:szCs w:val="18"/>
                <w:lang w:val="pl-PL"/>
              </w:rPr>
              <w:t>.</w:t>
            </w:r>
          </w:p>
        </w:tc>
        <w:tc>
          <w:tcPr>
            <w:tcW w:w="1560" w:type="dxa"/>
          </w:tcPr>
          <w:p w14:paraId="40AA6BF4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4FC34A6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  <w:tr w:rsidR="00EC17D2" w:rsidRPr="0067386C" w14:paraId="68486F75" w14:textId="77777777" w:rsidTr="009954C8">
        <w:trPr>
          <w:trHeight w:val="372"/>
        </w:trPr>
        <w:tc>
          <w:tcPr>
            <w:tcW w:w="675" w:type="dxa"/>
          </w:tcPr>
          <w:p w14:paraId="764FEE51" w14:textId="380959B0" w:rsidR="00EC17D2" w:rsidRDefault="00EC17D2" w:rsidP="00EC17D2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25</w:t>
            </w:r>
          </w:p>
        </w:tc>
        <w:tc>
          <w:tcPr>
            <w:tcW w:w="8959" w:type="dxa"/>
          </w:tcPr>
          <w:p w14:paraId="737682B2" w14:textId="30D3A09F" w:rsidR="00EC17D2" w:rsidRPr="00F3567E" w:rsidRDefault="00EC17D2" w:rsidP="00EC17D2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 w:rsidRPr="00F3567E">
              <w:rPr>
                <w:rFonts w:ascii="Verdana" w:hAnsi="Verdana" w:cs="Calibri"/>
                <w:sz w:val="18"/>
                <w:szCs w:val="18"/>
                <w:lang w:val="pl-PL"/>
              </w:rPr>
              <w:t>Uchwyty na worki urologiczne</w:t>
            </w:r>
            <w:r>
              <w:rPr>
                <w:rFonts w:ascii="Verdana" w:hAnsi="Verdana" w:cs="Calibri"/>
                <w:sz w:val="18"/>
                <w:szCs w:val="18"/>
                <w:lang w:val="pl-PL"/>
              </w:rPr>
              <w:t>.</w:t>
            </w:r>
          </w:p>
        </w:tc>
        <w:tc>
          <w:tcPr>
            <w:tcW w:w="1560" w:type="dxa"/>
          </w:tcPr>
          <w:p w14:paraId="2480EED0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15656B1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  <w:tr w:rsidR="00EC17D2" w:rsidRPr="0067386C" w14:paraId="773A6A0D" w14:textId="77777777" w:rsidTr="009954C8">
        <w:trPr>
          <w:trHeight w:val="372"/>
        </w:trPr>
        <w:tc>
          <w:tcPr>
            <w:tcW w:w="675" w:type="dxa"/>
          </w:tcPr>
          <w:p w14:paraId="10BC1081" w14:textId="17A73D12" w:rsidR="00EC17D2" w:rsidRDefault="00EC17D2" w:rsidP="00EC17D2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26</w:t>
            </w:r>
          </w:p>
        </w:tc>
        <w:tc>
          <w:tcPr>
            <w:tcW w:w="8959" w:type="dxa"/>
          </w:tcPr>
          <w:p w14:paraId="19D1D725" w14:textId="2C902D3A" w:rsidR="00EC17D2" w:rsidRPr="00F3567E" w:rsidRDefault="00EC17D2" w:rsidP="00EC17D2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 w:rsidRPr="00F3567E">
              <w:rPr>
                <w:rFonts w:ascii="Verdana" w:hAnsi="Verdana" w:cs="Calibri"/>
                <w:sz w:val="18"/>
                <w:szCs w:val="18"/>
                <w:lang w:val="pl-PL"/>
              </w:rPr>
              <w:t>Materac piankowy w pokrowcu z osłoną poliestrową, powlekany poliuretanem i poliamidem, o grubości min. 8 cm. Materac mocowany na rzepy</w:t>
            </w:r>
            <w:r>
              <w:rPr>
                <w:rFonts w:ascii="Verdana" w:hAnsi="Verdana" w:cs="Calibri"/>
                <w:sz w:val="18"/>
                <w:szCs w:val="18"/>
                <w:lang w:val="pl-PL"/>
              </w:rPr>
              <w:t>.</w:t>
            </w:r>
          </w:p>
        </w:tc>
        <w:tc>
          <w:tcPr>
            <w:tcW w:w="1560" w:type="dxa"/>
          </w:tcPr>
          <w:p w14:paraId="22375559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FD205EF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  <w:tr w:rsidR="00EC17D2" w:rsidRPr="0067386C" w14:paraId="478195C2" w14:textId="77777777" w:rsidTr="009954C8">
        <w:trPr>
          <w:trHeight w:val="372"/>
        </w:trPr>
        <w:tc>
          <w:tcPr>
            <w:tcW w:w="675" w:type="dxa"/>
          </w:tcPr>
          <w:p w14:paraId="2D057D12" w14:textId="7A307E60" w:rsidR="00EC17D2" w:rsidRDefault="00EC17D2" w:rsidP="00EC17D2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27</w:t>
            </w:r>
          </w:p>
        </w:tc>
        <w:tc>
          <w:tcPr>
            <w:tcW w:w="8959" w:type="dxa"/>
          </w:tcPr>
          <w:p w14:paraId="4367619F" w14:textId="77777777" w:rsidR="00EC17D2" w:rsidRDefault="00EC17D2" w:rsidP="00EC17D2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sz w:val="18"/>
                <w:szCs w:val="18"/>
                <w:lang w:val="pl-PL"/>
              </w:rPr>
              <w:t xml:space="preserve">Wieszak na prześcieradło, papier. </w:t>
            </w:r>
          </w:p>
          <w:p w14:paraId="469BEC3D" w14:textId="6A6E330E" w:rsidR="00DE6812" w:rsidRPr="00F3567E" w:rsidRDefault="00DE6812" w:rsidP="00EC17D2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560" w:type="dxa"/>
          </w:tcPr>
          <w:p w14:paraId="66C2ABB0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5415C5F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  <w:tr w:rsidR="00EC17D2" w:rsidRPr="00AD0A50" w14:paraId="4A50E1FC" w14:textId="77777777" w:rsidTr="000141E9">
        <w:tc>
          <w:tcPr>
            <w:tcW w:w="14170" w:type="dxa"/>
            <w:gridSpan w:val="4"/>
          </w:tcPr>
          <w:p w14:paraId="5B254789" w14:textId="309CE6A8" w:rsidR="00EC17D2" w:rsidRPr="00AD0A50" w:rsidRDefault="00EC17D2" w:rsidP="00EC17D2">
            <w:pPr>
              <w:pStyle w:val="Tekstpodstawowy2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 w:rsidRPr="00AD0A50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Przedmiot zamówienia: </w:t>
            </w:r>
          </w:p>
          <w:p w14:paraId="403631C8" w14:textId="0F8287D3" w:rsidR="00EC17D2" w:rsidRPr="00AD0A50" w:rsidRDefault="00EC17D2" w:rsidP="00412036">
            <w:pPr>
              <w:pStyle w:val="Tekstpodstawowy2"/>
              <w:numPr>
                <w:ilvl w:val="0"/>
                <w:numId w:val="3"/>
              </w:numPr>
              <w:jc w:val="left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 w:rsidRPr="00AD0A50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W</w:t>
            </w: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ózek transportowy siedzący  – 4</w:t>
            </w:r>
            <w:r w:rsidRPr="00AD0A50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 sztuk</w:t>
            </w: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i</w:t>
            </w:r>
          </w:p>
          <w:p w14:paraId="7A2090E2" w14:textId="77777777" w:rsidR="00EC17D2" w:rsidRPr="00AD0A50" w:rsidRDefault="00EC17D2" w:rsidP="00EC17D2">
            <w:pPr>
              <w:pStyle w:val="Tekstpodstawowy2"/>
              <w:tabs>
                <w:tab w:val="left" w:pos="14062"/>
              </w:tabs>
              <w:ind w:left="94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 w:rsidRPr="00AD0A50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Model/typ oferowanego urządzenia: ………………………………………………… Producent/firma: …………………………………………………… </w:t>
            </w:r>
          </w:p>
          <w:p w14:paraId="4E631607" w14:textId="77777777" w:rsidR="00EC17D2" w:rsidRPr="00AD0A50" w:rsidRDefault="00EC17D2" w:rsidP="00EC17D2">
            <w:pPr>
              <w:pStyle w:val="Tekstpodstawowy2"/>
              <w:jc w:val="left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 w:rsidRPr="00AD0A50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  Rok produkcji: </w:t>
            </w: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2025r./2026r.</w:t>
            </w:r>
          </w:p>
        </w:tc>
      </w:tr>
      <w:tr w:rsidR="00EC17D2" w:rsidRPr="00471291" w14:paraId="6A1D49A5" w14:textId="77777777" w:rsidTr="000141E9">
        <w:tc>
          <w:tcPr>
            <w:tcW w:w="675" w:type="dxa"/>
          </w:tcPr>
          <w:p w14:paraId="1BFA596A" w14:textId="77777777" w:rsidR="00EC17D2" w:rsidRPr="000A49AA" w:rsidRDefault="00EC17D2" w:rsidP="00EC17D2">
            <w:pPr>
              <w:pStyle w:val="Tekstpodstawowy2"/>
              <w:jc w:val="center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 w:rsidRPr="000A49AA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Lp.</w:t>
            </w:r>
          </w:p>
        </w:tc>
        <w:tc>
          <w:tcPr>
            <w:tcW w:w="8959" w:type="dxa"/>
          </w:tcPr>
          <w:p w14:paraId="6E44FB51" w14:textId="77777777" w:rsidR="00EC17D2" w:rsidRPr="000A49AA" w:rsidRDefault="00EC17D2" w:rsidP="00EC17D2">
            <w:pPr>
              <w:pStyle w:val="Tekstpodstawowy2"/>
              <w:jc w:val="center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 w:rsidRPr="000A49AA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Opis parametrów wymaganych</w:t>
            </w:r>
          </w:p>
        </w:tc>
        <w:tc>
          <w:tcPr>
            <w:tcW w:w="1560" w:type="dxa"/>
          </w:tcPr>
          <w:p w14:paraId="676A3B06" w14:textId="77777777" w:rsidR="00EC17D2" w:rsidRPr="00F76FB2" w:rsidRDefault="00EC17D2" w:rsidP="00EC17D2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sz w:val="16"/>
                <w:szCs w:val="16"/>
                <w:lang w:val="pl-PL"/>
              </w:rPr>
              <w:t xml:space="preserve">Potwierdzenie spełnienia wymagań minimalnych </w:t>
            </w:r>
            <w:r w:rsidRPr="00F76FB2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 xml:space="preserve">TAK/NIE* </w:t>
            </w:r>
          </w:p>
          <w:p w14:paraId="716744E5" w14:textId="77777777" w:rsidR="00EC17D2" w:rsidRPr="00D965EF" w:rsidRDefault="00EC17D2" w:rsidP="00EC17D2">
            <w:pPr>
              <w:pStyle w:val="Tekstpodstawowy2"/>
              <w:jc w:val="center"/>
              <w:rPr>
                <w:rFonts w:ascii="Verdana" w:hAnsi="Verdana" w:cs="Calibri"/>
                <w:i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i/>
                <w:sz w:val="16"/>
                <w:szCs w:val="16"/>
                <w:lang w:val="pl-PL"/>
              </w:rPr>
              <w:t>Wypełnia wykonawca</w:t>
            </w:r>
          </w:p>
        </w:tc>
        <w:tc>
          <w:tcPr>
            <w:tcW w:w="2976" w:type="dxa"/>
          </w:tcPr>
          <w:p w14:paraId="21CAFEBA" w14:textId="77777777" w:rsidR="00EC17D2" w:rsidRDefault="00EC17D2" w:rsidP="00EC17D2">
            <w:pPr>
              <w:pStyle w:val="Tekstpodstawowy2"/>
              <w:jc w:val="center"/>
              <w:rPr>
                <w:rFonts w:ascii="Verdana" w:hAnsi="Verdana" w:cs="Calibri"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sz w:val="16"/>
                <w:szCs w:val="16"/>
                <w:lang w:val="pl-PL"/>
              </w:rPr>
              <w:t>W przypadku spełnienia jednocześnie wymagań minimalnych oraz przy parametrach urządzenia wyższych niż minimalne należy podać parametry oferowane</w:t>
            </w:r>
          </w:p>
          <w:p w14:paraId="039AF107" w14:textId="77777777" w:rsidR="00EC17D2" w:rsidRPr="00F76FB2" w:rsidRDefault="00EC17D2" w:rsidP="00EC17D2">
            <w:pPr>
              <w:pStyle w:val="Tekstpodstawowy2"/>
              <w:jc w:val="center"/>
              <w:rPr>
                <w:rFonts w:ascii="Verdana" w:hAnsi="Verdana" w:cs="Calibri"/>
                <w:i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i/>
                <w:sz w:val="16"/>
                <w:szCs w:val="16"/>
                <w:lang w:val="pl-PL"/>
              </w:rPr>
              <w:t xml:space="preserve">Wypełnia Wykonawca </w:t>
            </w:r>
          </w:p>
        </w:tc>
      </w:tr>
      <w:tr w:rsidR="00EC17D2" w:rsidRPr="0067386C" w14:paraId="0535B7E1" w14:textId="77777777" w:rsidTr="009954C8">
        <w:trPr>
          <w:trHeight w:val="372"/>
        </w:trPr>
        <w:tc>
          <w:tcPr>
            <w:tcW w:w="675" w:type="dxa"/>
          </w:tcPr>
          <w:p w14:paraId="009F3050" w14:textId="658061CF" w:rsidR="00EC17D2" w:rsidRPr="0067386C" w:rsidRDefault="00EC17D2" w:rsidP="00EC17D2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</w:t>
            </w:r>
          </w:p>
        </w:tc>
        <w:tc>
          <w:tcPr>
            <w:tcW w:w="8959" w:type="dxa"/>
          </w:tcPr>
          <w:p w14:paraId="760D19B7" w14:textId="3443886D" w:rsidR="00EC17D2" w:rsidRPr="00B12453" w:rsidRDefault="00EC17D2" w:rsidP="00EC17D2">
            <w:pPr>
              <w:spacing w:after="0"/>
              <w:jc w:val="both"/>
              <w:rPr>
                <w:rFonts w:ascii="Verdana" w:hAnsi="Verdana" w:cs="Calibri"/>
                <w:sz w:val="18"/>
                <w:szCs w:val="18"/>
              </w:rPr>
            </w:pPr>
            <w:r w:rsidRPr="00B12453">
              <w:rPr>
                <w:rFonts w:ascii="Verdana" w:hAnsi="Verdana" w:cs="Calibri"/>
                <w:sz w:val="18"/>
                <w:szCs w:val="18"/>
              </w:rPr>
              <w:t>Fotel przeznaczony do przewożenia pacjentów w pozycji siedzącej</w:t>
            </w:r>
          </w:p>
        </w:tc>
        <w:tc>
          <w:tcPr>
            <w:tcW w:w="1560" w:type="dxa"/>
          </w:tcPr>
          <w:p w14:paraId="6FA08B92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D1762C9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  <w:tr w:rsidR="00EC17D2" w:rsidRPr="0067386C" w14:paraId="6AF8CA93" w14:textId="77777777" w:rsidTr="009954C8">
        <w:trPr>
          <w:trHeight w:val="372"/>
        </w:trPr>
        <w:tc>
          <w:tcPr>
            <w:tcW w:w="675" w:type="dxa"/>
          </w:tcPr>
          <w:p w14:paraId="24F8EA18" w14:textId="09353E82" w:rsidR="00EC17D2" w:rsidRPr="0067386C" w:rsidRDefault="00EC17D2" w:rsidP="00EC17D2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2</w:t>
            </w:r>
          </w:p>
        </w:tc>
        <w:tc>
          <w:tcPr>
            <w:tcW w:w="8959" w:type="dxa"/>
          </w:tcPr>
          <w:p w14:paraId="7C396EB6" w14:textId="378AF7BD" w:rsidR="00EC17D2" w:rsidRPr="00B12453" w:rsidRDefault="00EC17D2" w:rsidP="00EC17D2">
            <w:pPr>
              <w:spacing w:after="0"/>
              <w:jc w:val="both"/>
              <w:rPr>
                <w:rFonts w:ascii="Verdana" w:hAnsi="Verdana" w:cs="Calibri"/>
                <w:sz w:val="18"/>
                <w:szCs w:val="18"/>
              </w:rPr>
            </w:pPr>
            <w:r w:rsidRPr="00B12453">
              <w:rPr>
                <w:rFonts w:ascii="Verdana" w:hAnsi="Verdana" w:cs="Calibri"/>
                <w:sz w:val="18"/>
                <w:szCs w:val="18"/>
              </w:rPr>
              <w:t>Konstrukcja fotela wykonana ze stali lakierowanej proszkowo</w:t>
            </w:r>
            <w:r w:rsidR="003A42C4">
              <w:rPr>
                <w:rFonts w:ascii="Verdana" w:hAnsi="Verdana" w:cs="Calibri"/>
                <w:sz w:val="18"/>
                <w:szCs w:val="18"/>
              </w:rPr>
              <w:t>.</w:t>
            </w:r>
          </w:p>
        </w:tc>
        <w:tc>
          <w:tcPr>
            <w:tcW w:w="1560" w:type="dxa"/>
          </w:tcPr>
          <w:p w14:paraId="42592DB5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23B60AD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  <w:tr w:rsidR="00EC17D2" w:rsidRPr="0067386C" w14:paraId="7D058BA2" w14:textId="77777777" w:rsidTr="009954C8">
        <w:trPr>
          <w:trHeight w:val="372"/>
        </w:trPr>
        <w:tc>
          <w:tcPr>
            <w:tcW w:w="675" w:type="dxa"/>
          </w:tcPr>
          <w:p w14:paraId="1DA46357" w14:textId="5AABC1D0" w:rsidR="00EC17D2" w:rsidRPr="0067386C" w:rsidRDefault="00EC17D2" w:rsidP="00EC17D2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3</w:t>
            </w:r>
          </w:p>
        </w:tc>
        <w:tc>
          <w:tcPr>
            <w:tcW w:w="8959" w:type="dxa"/>
          </w:tcPr>
          <w:p w14:paraId="4683B61B" w14:textId="13397547" w:rsidR="00EC17D2" w:rsidRPr="00B12453" w:rsidRDefault="00EC17D2" w:rsidP="00EC17D2">
            <w:pPr>
              <w:spacing w:after="0"/>
              <w:jc w:val="both"/>
              <w:rPr>
                <w:rFonts w:ascii="Verdana" w:hAnsi="Verdana" w:cs="Calibri"/>
                <w:sz w:val="18"/>
                <w:szCs w:val="18"/>
              </w:rPr>
            </w:pPr>
            <w:r w:rsidRPr="00B12453">
              <w:rPr>
                <w:rFonts w:ascii="Verdana" w:hAnsi="Verdana" w:cs="Calibri"/>
                <w:sz w:val="18"/>
                <w:szCs w:val="18"/>
              </w:rPr>
              <w:t>Wyprofilowane oparcie oraz siedzisko fotela wykonane w formie jednolitego odlewu, zaokrąglone</w:t>
            </w:r>
            <w:r>
              <w:rPr>
                <w:rFonts w:ascii="Verdana" w:hAnsi="Verdana" w:cs="Calibri"/>
                <w:sz w:val="18"/>
                <w:szCs w:val="18"/>
              </w:rPr>
              <w:t>,</w:t>
            </w:r>
            <w:r w:rsidRPr="00B12453">
              <w:rPr>
                <w:rFonts w:ascii="Verdana" w:hAnsi="Verdana" w:cs="Calibri"/>
                <w:sz w:val="18"/>
                <w:szCs w:val="18"/>
              </w:rPr>
              <w:t xml:space="preserve">  ze zmywalnego, wytłoczonego tworzywa sztucznego bez szwów i łączeń, o gładkiej powierzchni łatwej do dezynfekcji</w:t>
            </w:r>
            <w:r w:rsidR="003A42C4">
              <w:rPr>
                <w:rFonts w:ascii="Verdana" w:hAnsi="Verdana" w:cs="Calibri"/>
                <w:sz w:val="18"/>
                <w:szCs w:val="18"/>
              </w:rPr>
              <w:t>.</w:t>
            </w:r>
          </w:p>
        </w:tc>
        <w:tc>
          <w:tcPr>
            <w:tcW w:w="1560" w:type="dxa"/>
          </w:tcPr>
          <w:p w14:paraId="45EE034F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701D998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  <w:tr w:rsidR="00EC17D2" w:rsidRPr="0067386C" w14:paraId="5ADA926A" w14:textId="77777777" w:rsidTr="009954C8">
        <w:trPr>
          <w:trHeight w:val="372"/>
        </w:trPr>
        <w:tc>
          <w:tcPr>
            <w:tcW w:w="675" w:type="dxa"/>
          </w:tcPr>
          <w:p w14:paraId="43F64526" w14:textId="0A37386F" w:rsidR="00EC17D2" w:rsidRPr="0067386C" w:rsidRDefault="00EC17D2" w:rsidP="00EC17D2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4</w:t>
            </w:r>
          </w:p>
        </w:tc>
        <w:tc>
          <w:tcPr>
            <w:tcW w:w="8959" w:type="dxa"/>
          </w:tcPr>
          <w:p w14:paraId="59C79C7E" w14:textId="32FD670F" w:rsidR="00EC17D2" w:rsidRPr="00B12453" w:rsidRDefault="003A42C4" w:rsidP="00EC17D2">
            <w:pPr>
              <w:spacing w:after="0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Maksymalna masa pacjenta: 226,8 kg</w:t>
            </w:r>
          </w:p>
        </w:tc>
        <w:tc>
          <w:tcPr>
            <w:tcW w:w="1560" w:type="dxa"/>
          </w:tcPr>
          <w:p w14:paraId="59CB77DF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DC287A4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  <w:tr w:rsidR="00EC17D2" w:rsidRPr="0067386C" w14:paraId="1694A00C" w14:textId="77777777" w:rsidTr="009954C8">
        <w:trPr>
          <w:trHeight w:val="372"/>
        </w:trPr>
        <w:tc>
          <w:tcPr>
            <w:tcW w:w="675" w:type="dxa"/>
          </w:tcPr>
          <w:p w14:paraId="2C669A27" w14:textId="037CB512" w:rsidR="00EC17D2" w:rsidRPr="0067386C" w:rsidRDefault="00EC17D2" w:rsidP="00EC17D2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5</w:t>
            </w:r>
          </w:p>
        </w:tc>
        <w:tc>
          <w:tcPr>
            <w:tcW w:w="8959" w:type="dxa"/>
          </w:tcPr>
          <w:p w14:paraId="7734A427" w14:textId="440DB808" w:rsidR="00EC17D2" w:rsidRPr="00B12453" w:rsidRDefault="00EC17D2" w:rsidP="00EC17D2">
            <w:pPr>
              <w:spacing w:after="0"/>
              <w:jc w:val="both"/>
              <w:rPr>
                <w:rFonts w:ascii="Verdana" w:hAnsi="Verdana" w:cs="Calibri"/>
                <w:sz w:val="18"/>
                <w:szCs w:val="18"/>
              </w:rPr>
            </w:pPr>
            <w:r w:rsidRPr="00B12453">
              <w:rPr>
                <w:rFonts w:ascii="Verdana" w:hAnsi="Verdana" w:cs="Calibri"/>
                <w:sz w:val="18"/>
                <w:szCs w:val="18"/>
              </w:rPr>
              <w:t>Długość całkowita fotela: 1000mm ±30mm</w:t>
            </w:r>
          </w:p>
        </w:tc>
        <w:tc>
          <w:tcPr>
            <w:tcW w:w="1560" w:type="dxa"/>
          </w:tcPr>
          <w:p w14:paraId="398A7224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F49A03B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  <w:tr w:rsidR="00EC17D2" w:rsidRPr="0067386C" w14:paraId="328E53F3" w14:textId="77777777" w:rsidTr="009954C8">
        <w:trPr>
          <w:trHeight w:val="372"/>
        </w:trPr>
        <w:tc>
          <w:tcPr>
            <w:tcW w:w="675" w:type="dxa"/>
          </w:tcPr>
          <w:p w14:paraId="5B2DCAB2" w14:textId="623B3699" w:rsidR="00EC17D2" w:rsidRPr="0067386C" w:rsidRDefault="00EC17D2" w:rsidP="00EC17D2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6</w:t>
            </w:r>
          </w:p>
        </w:tc>
        <w:tc>
          <w:tcPr>
            <w:tcW w:w="8959" w:type="dxa"/>
          </w:tcPr>
          <w:p w14:paraId="06C60248" w14:textId="5D59E7F7" w:rsidR="00EC17D2" w:rsidRPr="00B12453" w:rsidRDefault="00EC17D2" w:rsidP="00EC17D2">
            <w:pPr>
              <w:spacing w:after="0"/>
              <w:jc w:val="both"/>
              <w:rPr>
                <w:rFonts w:ascii="Verdana" w:hAnsi="Verdana" w:cs="Calibri"/>
                <w:sz w:val="18"/>
                <w:szCs w:val="18"/>
              </w:rPr>
            </w:pPr>
            <w:r w:rsidRPr="00B12453">
              <w:rPr>
                <w:rFonts w:ascii="Verdana" w:hAnsi="Verdana" w:cs="Calibri"/>
                <w:sz w:val="18"/>
                <w:szCs w:val="18"/>
              </w:rPr>
              <w:t>Szerokość całkowita fotela: 700mm ±20mm</w:t>
            </w:r>
          </w:p>
        </w:tc>
        <w:tc>
          <w:tcPr>
            <w:tcW w:w="1560" w:type="dxa"/>
          </w:tcPr>
          <w:p w14:paraId="7552420B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FBCA18B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  <w:tr w:rsidR="00EC17D2" w:rsidRPr="0067386C" w14:paraId="1A5253C4" w14:textId="77777777" w:rsidTr="009954C8">
        <w:trPr>
          <w:trHeight w:val="372"/>
        </w:trPr>
        <w:tc>
          <w:tcPr>
            <w:tcW w:w="675" w:type="dxa"/>
          </w:tcPr>
          <w:p w14:paraId="4F761E0A" w14:textId="14AA7B3A" w:rsidR="00EC17D2" w:rsidRPr="0067386C" w:rsidRDefault="00EC17D2" w:rsidP="00EC17D2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7</w:t>
            </w:r>
          </w:p>
        </w:tc>
        <w:tc>
          <w:tcPr>
            <w:tcW w:w="8959" w:type="dxa"/>
          </w:tcPr>
          <w:p w14:paraId="016B422C" w14:textId="38354FC7" w:rsidR="00EC17D2" w:rsidRPr="00B12453" w:rsidRDefault="00EC17D2" w:rsidP="00EC17D2">
            <w:pPr>
              <w:spacing w:after="0"/>
              <w:jc w:val="both"/>
              <w:rPr>
                <w:rFonts w:ascii="Verdana" w:hAnsi="Verdana" w:cs="Calibri"/>
                <w:sz w:val="18"/>
                <w:szCs w:val="18"/>
              </w:rPr>
            </w:pPr>
            <w:r w:rsidRPr="00B12453">
              <w:rPr>
                <w:rFonts w:ascii="Verdana" w:hAnsi="Verdana" w:cs="Calibri"/>
                <w:sz w:val="18"/>
                <w:szCs w:val="18"/>
              </w:rPr>
              <w:t>Wysokość fotela bez stojaka na kroplówki: 1140mm±20m</w:t>
            </w:r>
            <w:r>
              <w:rPr>
                <w:rFonts w:ascii="Verdana" w:hAnsi="Verdana" w:cs="Calibri"/>
                <w:sz w:val="18"/>
                <w:szCs w:val="18"/>
              </w:rPr>
              <w:t>m</w:t>
            </w:r>
          </w:p>
        </w:tc>
        <w:tc>
          <w:tcPr>
            <w:tcW w:w="1560" w:type="dxa"/>
          </w:tcPr>
          <w:p w14:paraId="0AD651FA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B139BF1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  <w:tr w:rsidR="00EC17D2" w:rsidRPr="0067386C" w14:paraId="561613F3" w14:textId="77777777" w:rsidTr="009954C8">
        <w:trPr>
          <w:trHeight w:val="372"/>
        </w:trPr>
        <w:tc>
          <w:tcPr>
            <w:tcW w:w="675" w:type="dxa"/>
          </w:tcPr>
          <w:p w14:paraId="479318F4" w14:textId="6B462C45" w:rsidR="00EC17D2" w:rsidRPr="0067386C" w:rsidRDefault="00EC17D2" w:rsidP="00EC17D2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8</w:t>
            </w:r>
          </w:p>
        </w:tc>
        <w:tc>
          <w:tcPr>
            <w:tcW w:w="8959" w:type="dxa"/>
          </w:tcPr>
          <w:p w14:paraId="7131124B" w14:textId="6A9EF323" w:rsidR="00EC17D2" w:rsidRPr="00B12453" w:rsidRDefault="00EC17D2" w:rsidP="00EC17D2">
            <w:pPr>
              <w:spacing w:after="0"/>
              <w:jc w:val="both"/>
              <w:rPr>
                <w:rFonts w:ascii="Verdana" w:hAnsi="Verdana" w:cs="Calibri"/>
                <w:sz w:val="18"/>
                <w:szCs w:val="18"/>
              </w:rPr>
            </w:pPr>
            <w:r w:rsidRPr="00B12453">
              <w:rPr>
                <w:rFonts w:ascii="Verdana" w:hAnsi="Verdana" w:cs="Calibri"/>
                <w:sz w:val="18"/>
                <w:szCs w:val="18"/>
              </w:rPr>
              <w:t>Wysokość fotela ze stojakiem na kroplówki: 1850mm ±20mm</w:t>
            </w:r>
          </w:p>
        </w:tc>
        <w:tc>
          <w:tcPr>
            <w:tcW w:w="1560" w:type="dxa"/>
          </w:tcPr>
          <w:p w14:paraId="0297B64B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11391638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  <w:tr w:rsidR="00EC17D2" w:rsidRPr="0067386C" w14:paraId="39C48FF2" w14:textId="77777777" w:rsidTr="009954C8">
        <w:trPr>
          <w:trHeight w:val="372"/>
        </w:trPr>
        <w:tc>
          <w:tcPr>
            <w:tcW w:w="675" w:type="dxa"/>
          </w:tcPr>
          <w:p w14:paraId="3DF6BBAB" w14:textId="7E1D48DA" w:rsidR="00EC17D2" w:rsidRPr="0067386C" w:rsidRDefault="00EC17D2" w:rsidP="00EC17D2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9</w:t>
            </w:r>
          </w:p>
        </w:tc>
        <w:tc>
          <w:tcPr>
            <w:tcW w:w="8959" w:type="dxa"/>
          </w:tcPr>
          <w:p w14:paraId="3D8A7792" w14:textId="4DB43D3A" w:rsidR="00EC17D2" w:rsidRPr="00B12453" w:rsidRDefault="00EC17D2" w:rsidP="00EC17D2">
            <w:pPr>
              <w:spacing w:after="0"/>
              <w:jc w:val="both"/>
              <w:rPr>
                <w:rFonts w:ascii="Verdana" w:hAnsi="Verdana" w:cs="Calibri"/>
                <w:sz w:val="18"/>
                <w:szCs w:val="18"/>
              </w:rPr>
            </w:pPr>
            <w:r w:rsidRPr="00B12453">
              <w:rPr>
                <w:rFonts w:ascii="Verdana" w:hAnsi="Verdana" w:cs="Calibri"/>
                <w:sz w:val="18"/>
                <w:szCs w:val="18"/>
              </w:rPr>
              <w:t>Szerokość siedziska: 540mm±20mm</w:t>
            </w:r>
          </w:p>
        </w:tc>
        <w:tc>
          <w:tcPr>
            <w:tcW w:w="1560" w:type="dxa"/>
          </w:tcPr>
          <w:p w14:paraId="0419FDD3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42B3CB3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  <w:tr w:rsidR="00EC17D2" w:rsidRPr="0067386C" w14:paraId="57687ABF" w14:textId="77777777" w:rsidTr="009954C8">
        <w:trPr>
          <w:trHeight w:val="372"/>
        </w:trPr>
        <w:tc>
          <w:tcPr>
            <w:tcW w:w="675" w:type="dxa"/>
          </w:tcPr>
          <w:p w14:paraId="12C2C8A6" w14:textId="1A946053" w:rsidR="00EC17D2" w:rsidRPr="0067386C" w:rsidRDefault="00EC17D2" w:rsidP="00EC17D2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10</w:t>
            </w:r>
          </w:p>
        </w:tc>
        <w:tc>
          <w:tcPr>
            <w:tcW w:w="8959" w:type="dxa"/>
          </w:tcPr>
          <w:p w14:paraId="5598376F" w14:textId="169DA9B9" w:rsidR="00EC17D2" w:rsidRPr="00B12453" w:rsidRDefault="00EC17D2" w:rsidP="00EC17D2">
            <w:pPr>
              <w:spacing w:after="0"/>
              <w:jc w:val="both"/>
              <w:rPr>
                <w:rFonts w:ascii="Verdana" w:hAnsi="Verdana" w:cs="Calibri"/>
                <w:sz w:val="18"/>
                <w:szCs w:val="18"/>
              </w:rPr>
            </w:pPr>
            <w:r w:rsidRPr="00B12453">
              <w:rPr>
                <w:rFonts w:ascii="Verdana" w:hAnsi="Verdana" w:cs="Calibri"/>
                <w:sz w:val="18"/>
                <w:szCs w:val="18"/>
              </w:rPr>
              <w:t>Wysokość siedziska od podłoża: 530m±20mm</w:t>
            </w:r>
          </w:p>
        </w:tc>
        <w:tc>
          <w:tcPr>
            <w:tcW w:w="1560" w:type="dxa"/>
          </w:tcPr>
          <w:p w14:paraId="4B9380D4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4C2273E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  <w:tr w:rsidR="00EC17D2" w:rsidRPr="0067386C" w14:paraId="4C89D3AB" w14:textId="77777777" w:rsidTr="009954C8">
        <w:trPr>
          <w:trHeight w:val="372"/>
        </w:trPr>
        <w:tc>
          <w:tcPr>
            <w:tcW w:w="675" w:type="dxa"/>
          </w:tcPr>
          <w:p w14:paraId="41971FF7" w14:textId="3AD786A1" w:rsidR="00EC17D2" w:rsidRPr="0067386C" w:rsidRDefault="00EC17D2" w:rsidP="00EC17D2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11</w:t>
            </w:r>
          </w:p>
        </w:tc>
        <w:tc>
          <w:tcPr>
            <w:tcW w:w="8959" w:type="dxa"/>
          </w:tcPr>
          <w:p w14:paraId="5DB210C2" w14:textId="3984D4E8" w:rsidR="00EC17D2" w:rsidRPr="00B12453" w:rsidRDefault="00EC17D2" w:rsidP="00EC17D2">
            <w:pPr>
              <w:spacing w:after="0"/>
              <w:jc w:val="both"/>
              <w:rPr>
                <w:rFonts w:ascii="Verdana" w:hAnsi="Verdana" w:cs="Calibri"/>
                <w:sz w:val="18"/>
                <w:szCs w:val="18"/>
              </w:rPr>
            </w:pPr>
            <w:r w:rsidRPr="00B12453">
              <w:rPr>
                <w:rFonts w:ascii="Verdana" w:hAnsi="Verdana" w:cs="Calibri"/>
                <w:sz w:val="18"/>
                <w:szCs w:val="18"/>
              </w:rPr>
              <w:t>Wysokość siedziska od podnóżków: 380mm±20mm</w:t>
            </w:r>
          </w:p>
        </w:tc>
        <w:tc>
          <w:tcPr>
            <w:tcW w:w="1560" w:type="dxa"/>
          </w:tcPr>
          <w:p w14:paraId="1339CE00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2BA0A294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  <w:tr w:rsidR="00EC17D2" w:rsidRPr="0067386C" w14:paraId="3737B019" w14:textId="77777777" w:rsidTr="009954C8">
        <w:trPr>
          <w:trHeight w:val="372"/>
        </w:trPr>
        <w:tc>
          <w:tcPr>
            <w:tcW w:w="675" w:type="dxa"/>
          </w:tcPr>
          <w:p w14:paraId="01B11987" w14:textId="418DBBE2" w:rsidR="00EC17D2" w:rsidRPr="0067386C" w:rsidRDefault="00EC17D2" w:rsidP="00EC17D2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12</w:t>
            </w:r>
          </w:p>
        </w:tc>
        <w:tc>
          <w:tcPr>
            <w:tcW w:w="8959" w:type="dxa"/>
          </w:tcPr>
          <w:p w14:paraId="022CFDD4" w14:textId="3CEC712A" w:rsidR="00EC17D2" w:rsidRPr="00B12453" w:rsidRDefault="00EC17D2" w:rsidP="00EC17D2">
            <w:pPr>
              <w:spacing w:after="0"/>
              <w:jc w:val="both"/>
              <w:rPr>
                <w:rFonts w:ascii="Verdana" w:hAnsi="Verdana" w:cs="Calibri"/>
                <w:sz w:val="18"/>
                <w:szCs w:val="18"/>
              </w:rPr>
            </w:pPr>
            <w:r w:rsidRPr="00B12453">
              <w:rPr>
                <w:rFonts w:ascii="Verdana" w:hAnsi="Verdana" w:cs="Calibri"/>
                <w:sz w:val="18"/>
                <w:szCs w:val="18"/>
              </w:rPr>
              <w:t>Możliwość mycia ciśnieniowego ramy fotela</w:t>
            </w:r>
            <w:r>
              <w:rPr>
                <w:rFonts w:ascii="Verdana" w:hAnsi="Verdana" w:cs="Calibri"/>
                <w:sz w:val="18"/>
                <w:szCs w:val="18"/>
              </w:rPr>
              <w:t>.</w:t>
            </w:r>
          </w:p>
        </w:tc>
        <w:tc>
          <w:tcPr>
            <w:tcW w:w="1560" w:type="dxa"/>
          </w:tcPr>
          <w:p w14:paraId="131260D3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319289C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  <w:tr w:rsidR="00EC17D2" w:rsidRPr="0067386C" w14:paraId="098FFBCA" w14:textId="77777777" w:rsidTr="009954C8">
        <w:trPr>
          <w:trHeight w:val="372"/>
        </w:trPr>
        <w:tc>
          <w:tcPr>
            <w:tcW w:w="675" w:type="dxa"/>
          </w:tcPr>
          <w:p w14:paraId="39C64E28" w14:textId="0B6234F3" w:rsidR="00EC17D2" w:rsidRPr="0067386C" w:rsidRDefault="00EC17D2" w:rsidP="00EC17D2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13</w:t>
            </w:r>
          </w:p>
        </w:tc>
        <w:tc>
          <w:tcPr>
            <w:tcW w:w="8959" w:type="dxa"/>
          </w:tcPr>
          <w:p w14:paraId="07B116D9" w14:textId="65ACE16E" w:rsidR="00EC17D2" w:rsidRPr="00B12453" w:rsidRDefault="00EC17D2" w:rsidP="00EC17D2">
            <w:pPr>
              <w:spacing w:after="0"/>
              <w:jc w:val="both"/>
              <w:rPr>
                <w:rFonts w:ascii="Verdana" w:hAnsi="Verdana" w:cs="Calibri"/>
                <w:sz w:val="18"/>
                <w:szCs w:val="18"/>
              </w:rPr>
            </w:pPr>
            <w:r w:rsidRPr="00B12453">
              <w:rPr>
                <w:rFonts w:ascii="Verdana" w:hAnsi="Verdana" w:cs="Calibri"/>
                <w:sz w:val="18"/>
                <w:szCs w:val="18"/>
              </w:rPr>
              <w:t>Wyprofilowane rączki do prowadzenia fotela w pozycji pionowej, powlekane materiałem antypoślizgowym</w:t>
            </w:r>
            <w:r>
              <w:rPr>
                <w:rFonts w:ascii="Verdana" w:hAnsi="Verdana" w:cs="Calibri"/>
                <w:sz w:val="18"/>
                <w:szCs w:val="18"/>
              </w:rPr>
              <w:t>.</w:t>
            </w:r>
          </w:p>
        </w:tc>
        <w:tc>
          <w:tcPr>
            <w:tcW w:w="1560" w:type="dxa"/>
          </w:tcPr>
          <w:p w14:paraId="2FC62CCB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0B136CB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  <w:tr w:rsidR="00EC17D2" w:rsidRPr="0067386C" w14:paraId="34E1032D" w14:textId="77777777" w:rsidTr="009954C8">
        <w:trPr>
          <w:trHeight w:val="372"/>
        </w:trPr>
        <w:tc>
          <w:tcPr>
            <w:tcW w:w="675" w:type="dxa"/>
          </w:tcPr>
          <w:p w14:paraId="25200814" w14:textId="037A9308" w:rsidR="00EC17D2" w:rsidRPr="0067386C" w:rsidRDefault="00EC17D2" w:rsidP="00EC17D2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14</w:t>
            </w:r>
          </w:p>
        </w:tc>
        <w:tc>
          <w:tcPr>
            <w:tcW w:w="8959" w:type="dxa"/>
          </w:tcPr>
          <w:p w14:paraId="58E2A741" w14:textId="07A43297" w:rsidR="00EC17D2" w:rsidRPr="00B12453" w:rsidRDefault="00EC17D2" w:rsidP="00EC17D2">
            <w:pPr>
              <w:spacing w:after="0"/>
              <w:jc w:val="both"/>
              <w:rPr>
                <w:rFonts w:ascii="Verdana" w:hAnsi="Verdana" w:cs="Calibri"/>
                <w:sz w:val="18"/>
                <w:szCs w:val="18"/>
              </w:rPr>
            </w:pPr>
            <w:r w:rsidRPr="00B12453">
              <w:rPr>
                <w:rFonts w:ascii="Verdana" w:hAnsi="Verdana" w:cs="Calibri"/>
                <w:sz w:val="18"/>
                <w:szCs w:val="18"/>
              </w:rPr>
              <w:t>Fotel wyposażony w duże pełne koła tylne o średnicy co najmniej 30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B12453">
              <w:rPr>
                <w:rFonts w:ascii="Verdana" w:hAnsi="Verdana" w:cs="Calibri"/>
                <w:sz w:val="18"/>
                <w:szCs w:val="18"/>
              </w:rPr>
              <w:t>cm</w:t>
            </w:r>
            <w:r>
              <w:rPr>
                <w:rFonts w:ascii="Verdana" w:hAnsi="Verdana" w:cs="Calibri"/>
                <w:sz w:val="18"/>
                <w:szCs w:val="18"/>
              </w:rPr>
              <w:t>, z</w:t>
            </w:r>
            <w:r w:rsidRPr="00B12453">
              <w:rPr>
                <w:rFonts w:ascii="Verdana" w:hAnsi="Verdana" w:cs="Calibri"/>
                <w:sz w:val="18"/>
                <w:szCs w:val="18"/>
              </w:rPr>
              <w:t>aopatrzone w całkowite osłony zabezpieczające mechanizm kół przed zanieczyszczeniem oraz koła przednie skrętne o średnicy co najmniej 12cm</w:t>
            </w:r>
            <w:r>
              <w:rPr>
                <w:rFonts w:ascii="Verdana" w:hAnsi="Verdana" w:cs="Calibri"/>
                <w:sz w:val="18"/>
                <w:szCs w:val="18"/>
              </w:rPr>
              <w:t>.</w:t>
            </w:r>
          </w:p>
        </w:tc>
        <w:tc>
          <w:tcPr>
            <w:tcW w:w="1560" w:type="dxa"/>
          </w:tcPr>
          <w:p w14:paraId="0A37471A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5AF65CC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  <w:tr w:rsidR="00EC17D2" w:rsidRPr="0067386C" w14:paraId="5661A044" w14:textId="77777777" w:rsidTr="009954C8">
        <w:trPr>
          <w:trHeight w:val="372"/>
        </w:trPr>
        <w:tc>
          <w:tcPr>
            <w:tcW w:w="675" w:type="dxa"/>
          </w:tcPr>
          <w:p w14:paraId="27B23A8A" w14:textId="636FD889" w:rsidR="00EC17D2" w:rsidRPr="0067386C" w:rsidRDefault="00EC17D2" w:rsidP="00EC17D2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15</w:t>
            </w:r>
          </w:p>
        </w:tc>
        <w:tc>
          <w:tcPr>
            <w:tcW w:w="8959" w:type="dxa"/>
          </w:tcPr>
          <w:p w14:paraId="7B7C9805" w14:textId="413576D7" w:rsidR="00EC17D2" w:rsidRPr="00B12453" w:rsidRDefault="00EC17D2" w:rsidP="00EC17D2">
            <w:pPr>
              <w:spacing w:after="0"/>
              <w:jc w:val="both"/>
              <w:rPr>
                <w:rFonts w:ascii="Verdana" w:hAnsi="Verdana" w:cs="Calibri"/>
                <w:sz w:val="18"/>
                <w:szCs w:val="18"/>
              </w:rPr>
            </w:pPr>
            <w:r w:rsidRPr="00B12453">
              <w:rPr>
                <w:rFonts w:ascii="Verdana" w:hAnsi="Verdana" w:cs="Calibri"/>
                <w:sz w:val="18"/>
                <w:szCs w:val="18"/>
              </w:rPr>
              <w:t>Fotel wyposażony w centralny hamulec nożny</w:t>
            </w:r>
            <w:r>
              <w:rPr>
                <w:rFonts w:ascii="Verdana" w:hAnsi="Verdana" w:cs="Calibri"/>
                <w:sz w:val="18"/>
                <w:szCs w:val="18"/>
              </w:rPr>
              <w:t>,</w:t>
            </w:r>
            <w:r w:rsidRPr="00B12453">
              <w:rPr>
                <w:rFonts w:ascii="Verdana" w:hAnsi="Verdana" w:cs="Calibri"/>
                <w:sz w:val="18"/>
                <w:szCs w:val="18"/>
              </w:rPr>
              <w:t xml:space="preserve"> uruchamiany jednym dotknięciem stopy (nie dopuszcza się fotela transportowego z funkcją hamulca z regulacją na kołach)</w:t>
            </w:r>
          </w:p>
        </w:tc>
        <w:tc>
          <w:tcPr>
            <w:tcW w:w="1560" w:type="dxa"/>
          </w:tcPr>
          <w:p w14:paraId="75E0FA7D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2F68538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  <w:tr w:rsidR="00EC17D2" w:rsidRPr="0067386C" w14:paraId="48E54757" w14:textId="77777777" w:rsidTr="009954C8">
        <w:trPr>
          <w:trHeight w:val="372"/>
        </w:trPr>
        <w:tc>
          <w:tcPr>
            <w:tcW w:w="675" w:type="dxa"/>
          </w:tcPr>
          <w:p w14:paraId="77A91F25" w14:textId="38AAFF11" w:rsidR="00EC17D2" w:rsidRPr="0067386C" w:rsidRDefault="00EC17D2" w:rsidP="00EC17D2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16</w:t>
            </w:r>
          </w:p>
        </w:tc>
        <w:tc>
          <w:tcPr>
            <w:tcW w:w="8959" w:type="dxa"/>
          </w:tcPr>
          <w:p w14:paraId="2E1CD4CA" w14:textId="4470B4DD" w:rsidR="00EC17D2" w:rsidRPr="00B12453" w:rsidRDefault="00EC17D2" w:rsidP="00EC17D2">
            <w:pPr>
              <w:spacing w:after="0"/>
              <w:jc w:val="both"/>
              <w:rPr>
                <w:rFonts w:ascii="Verdana" w:hAnsi="Verdana" w:cs="Calibri"/>
                <w:sz w:val="18"/>
                <w:szCs w:val="18"/>
              </w:rPr>
            </w:pPr>
            <w:r w:rsidRPr="00B12453">
              <w:rPr>
                <w:rFonts w:ascii="Verdana" w:hAnsi="Verdana" w:cs="Calibri"/>
                <w:sz w:val="18"/>
                <w:szCs w:val="18"/>
              </w:rPr>
              <w:t>Fotel wyposażony w 2 przyciski funkcyjne nożne, usytuowane z tyłu wózka centralnie: hamulec i jazda kierunkowa.</w:t>
            </w:r>
          </w:p>
        </w:tc>
        <w:tc>
          <w:tcPr>
            <w:tcW w:w="1560" w:type="dxa"/>
          </w:tcPr>
          <w:p w14:paraId="231C1716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7AE6855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  <w:tr w:rsidR="00EC17D2" w:rsidRPr="0067386C" w14:paraId="42D5B513" w14:textId="77777777" w:rsidTr="009954C8">
        <w:trPr>
          <w:trHeight w:val="372"/>
        </w:trPr>
        <w:tc>
          <w:tcPr>
            <w:tcW w:w="675" w:type="dxa"/>
          </w:tcPr>
          <w:p w14:paraId="2A256EEC" w14:textId="36F568A0" w:rsidR="00EC17D2" w:rsidRPr="0067386C" w:rsidRDefault="00EC17D2" w:rsidP="00EC17D2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17</w:t>
            </w:r>
          </w:p>
        </w:tc>
        <w:tc>
          <w:tcPr>
            <w:tcW w:w="8959" w:type="dxa"/>
          </w:tcPr>
          <w:p w14:paraId="791D20D5" w14:textId="699D6621" w:rsidR="00EC17D2" w:rsidRPr="00B12453" w:rsidRDefault="00EC17D2" w:rsidP="00EC17D2">
            <w:pPr>
              <w:spacing w:after="0"/>
              <w:jc w:val="both"/>
              <w:rPr>
                <w:rFonts w:ascii="Verdana" w:hAnsi="Verdana" w:cs="Calibri"/>
                <w:sz w:val="18"/>
                <w:szCs w:val="18"/>
              </w:rPr>
            </w:pPr>
            <w:r w:rsidRPr="00B12453">
              <w:rPr>
                <w:rFonts w:ascii="Verdana" w:hAnsi="Verdana" w:cs="Calibri"/>
                <w:sz w:val="18"/>
                <w:szCs w:val="18"/>
              </w:rPr>
              <w:t>Odchylane i wyprofilowane podłokietniki</w:t>
            </w:r>
            <w:r>
              <w:rPr>
                <w:rFonts w:ascii="Verdana" w:hAnsi="Verdana" w:cs="Calibri"/>
                <w:sz w:val="18"/>
                <w:szCs w:val="18"/>
              </w:rPr>
              <w:t>.</w:t>
            </w:r>
            <w:r w:rsidRPr="00B12453">
              <w:rPr>
                <w:rFonts w:ascii="Verdana" w:hAnsi="Verdana" w:cs="Calibri"/>
                <w:sz w:val="18"/>
                <w:szCs w:val="18"/>
              </w:rPr>
              <w:t xml:space="preserve"> Podłokietniki odchylane poza oparcie plecó</w:t>
            </w:r>
            <w:r w:rsidR="00626702">
              <w:rPr>
                <w:rFonts w:ascii="Verdana" w:hAnsi="Verdana" w:cs="Calibri"/>
                <w:sz w:val="18"/>
                <w:szCs w:val="18"/>
              </w:rPr>
              <w:t>w</w:t>
            </w:r>
            <w:r>
              <w:rPr>
                <w:rFonts w:ascii="Verdana" w:hAnsi="Verdana" w:cs="Calibri"/>
                <w:sz w:val="18"/>
                <w:szCs w:val="18"/>
              </w:rPr>
              <w:t>.</w:t>
            </w:r>
            <w:r w:rsidRPr="00B12453">
              <w:rPr>
                <w:rFonts w:ascii="Verdana" w:hAnsi="Verdana" w:cs="Calibri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</w:tcPr>
          <w:p w14:paraId="6D81880F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1D4D8AE2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  <w:tr w:rsidR="00EC17D2" w:rsidRPr="0067386C" w14:paraId="714C6DF9" w14:textId="77777777" w:rsidTr="00E85D09">
        <w:trPr>
          <w:trHeight w:val="282"/>
        </w:trPr>
        <w:tc>
          <w:tcPr>
            <w:tcW w:w="675" w:type="dxa"/>
          </w:tcPr>
          <w:p w14:paraId="78DBD3C7" w14:textId="6F1C0EF9" w:rsidR="00EC17D2" w:rsidRPr="00752873" w:rsidRDefault="00EC17D2" w:rsidP="00EC17D2">
            <w:pPr>
              <w:pStyle w:val="Tekstpodstawowy2"/>
              <w:jc w:val="left"/>
              <w:rPr>
                <w:rFonts w:ascii="Verdana" w:hAnsi="Verdana" w:cs="Calibri"/>
                <w:bCs/>
                <w:w w:val="90"/>
                <w:sz w:val="20"/>
                <w:szCs w:val="20"/>
                <w:lang w:val="pl-PL"/>
              </w:rPr>
            </w:pPr>
            <w:r w:rsidRPr="00752873">
              <w:rPr>
                <w:rFonts w:ascii="Verdana" w:hAnsi="Verdana" w:cs="Calibri"/>
                <w:bCs/>
                <w:w w:val="90"/>
                <w:sz w:val="20"/>
                <w:szCs w:val="20"/>
                <w:lang w:val="pl-PL"/>
              </w:rPr>
              <w:t>1</w:t>
            </w:r>
            <w:r>
              <w:rPr>
                <w:rFonts w:ascii="Verdana" w:hAnsi="Verdana" w:cs="Calibri"/>
                <w:bCs/>
                <w:w w:val="90"/>
                <w:sz w:val="20"/>
                <w:szCs w:val="20"/>
                <w:lang w:val="pl-PL"/>
              </w:rPr>
              <w:t>8</w:t>
            </w:r>
          </w:p>
        </w:tc>
        <w:tc>
          <w:tcPr>
            <w:tcW w:w="8959" w:type="dxa"/>
          </w:tcPr>
          <w:p w14:paraId="24587D78" w14:textId="0A19D9C6" w:rsidR="00EC17D2" w:rsidRPr="00B12453" w:rsidRDefault="00EC17D2" w:rsidP="00EC17D2">
            <w:pPr>
              <w:spacing w:after="0"/>
              <w:jc w:val="both"/>
              <w:rPr>
                <w:rFonts w:ascii="Verdana" w:hAnsi="Verdana" w:cs="Calibri"/>
                <w:sz w:val="18"/>
                <w:szCs w:val="18"/>
              </w:rPr>
            </w:pPr>
            <w:r w:rsidRPr="00B12453">
              <w:rPr>
                <w:rFonts w:ascii="Verdana" w:hAnsi="Verdana" w:cs="Calibri"/>
                <w:sz w:val="18"/>
                <w:szCs w:val="18"/>
              </w:rPr>
              <w:t>Automatycznie składane podnóżki z funkcją odwodzenia na boki</w:t>
            </w:r>
            <w:r>
              <w:rPr>
                <w:rFonts w:ascii="Verdana" w:hAnsi="Verdana" w:cs="Calibri"/>
                <w:sz w:val="18"/>
                <w:szCs w:val="18"/>
              </w:rPr>
              <w:t>.</w:t>
            </w:r>
            <w:r w:rsidRPr="00B12453">
              <w:rPr>
                <w:rFonts w:ascii="Verdana" w:hAnsi="Verdana" w:cs="Calibri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</w:tcPr>
          <w:p w14:paraId="71D227F4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2653A0CC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  <w:tr w:rsidR="00EC17D2" w:rsidRPr="0067386C" w14:paraId="30FA0EE0" w14:textId="77777777" w:rsidTr="009954C8">
        <w:trPr>
          <w:trHeight w:val="372"/>
        </w:trPr>
        <w:tc>
          <w:tcPr>
            <w:tcW w:w="675" w:type="dxa"/>
          </w:tcPr>
          <w:p w14:paraId="1C23EEAF" w14:textId="071543CF" w:rsidR="00EC17D2" w:rsidRPr="0067386C" w:rsidRDefault="00EC17D2" w:rsidP="00EC17D2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19</w:t>
            </w:r>
          </w:p>
        </w:tc>
        <w:tc>
          <w:tcPr>
            <w:tcW w:w="8959" w:type="dxa"/>
          </w:tcPr>
          <w:p w14:paraId="2988618E" w14:textId="467D8343" w:rsidR="00EC17D2" w:rsidRPr="00B12453" w:rsidRDefault="00EC17D2" w:rsidP="00EC17D2">
            <w:pPr>
              <w:spacing w:after="0"/>
              <w:jc w:val="both"/>
              <w:rPr>
                <w:rFonts w:ascii="Verdana" w:hAnsi="Verdana" w:cs="Calibri"/>
                <w:sz w:val="18"/>
                <w:szCs w:val="18"/>
              </w:rPr>
            </w:pPr>
            <w:r w:rsidRPr="00B12453">
              <w:rPr>
                <w:rFonts w:ascii="Verdana" w:hAnsi="Verdana" w:cs="Calibri"/>
                <w:sz w:val="18"/>
                <w:szCs w:val="18"/>
              </w:rPr>
              <w:t>Podnóżki powlekane wyprofilowanym materiałem antypoślizgowym. Wypustki w podnóżkach obsługiwane stopą</w:t>
            </w:r>
            <w:r>
              <w:rPr>
                <w:rFonts w:ascii="Verdana" w:hAnsi="Verdana" w:cs="Calibri"/>
                <w:sz w:val="18"/>
                <w:szCs w:val="18"/>
              </w:rPr>
              <w:t>.</w:t>
            </w:r>
            <w:r w:rsidRPr="00B12453">
              <w:rPr>
                <w:rFonts w:ascii="Verdana" w:hAnsi="Verdana" w:cs="Calibri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</w:tcPr>
          <w:p w14:paraId="70133DFA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2D3DA545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  <w:tr w:rsidR="00EC17D2" w:rsidRPr="0067386C" w14:paraId="040D568E" w14:textId="77777777" w:rsidTr="009954C8">
        <w:trPr>
          <w:trHeight w:val="372"/>
        </w:trPr>
        <w:tc>
          <w:tcPr>
            <w:tcW w:w="675" w:type="dxa"/>
          </w:tcPr>
          <w:p w14:paraId="041973CE" w14:textId="37198AAB" w:rsidR="00EC17D2" w:rsidRPr="0067386C" w:rsidRDefault="00EC17D2" w:rsidP="00EC17D2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20</w:t>
            </w:r>
          </w:p>
        </w:tc>
        <w:tc>
          <w:tcPr>
            <w:tcW w:w="8959" w:type="dxa"/>
          </w:tcPr>
          <w:p w14:paraId="5F7C63CD" w14:textId="1CF5C545" w:rsidR="00EC17D2" w:rsidRPr="00B12453" w:rsidRDefault="00EC17D2" w:rsidP="00EC17D2">
            <w:pPr>
              <w:spacing w:after="0"/>
              <w:jc w:val="both"/>
              <w:rPr>
                <w:rFonts w:ascii="Verdana" w:hAnsi="Verdana" w:cs="Calibri"/>
                <w:sz w:val="18"/>
                <w:szCs w:val="18"/>
              </w:rPr>
            </w:pPr>
            <w:r w:rsidRPr="00B12453">
              <w:rPr>
                <w:rFonts w:ascii="Verdana" w:hAnsi="Verdana" w:cs="Calibri"/>
                <w:sz w:val="18"/>
                <w:szCs w:val="18"/>
              </w:rPr>
              <w:t>Kółka przeciw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B12453">
              <w:rPr>
                <w:rFonts w:ascii="Verdana" w:hAnsi="Verdana" w:cs="Calibri"/>
                <w:sz w:val="18"/>
                <w:szCs w:val="18"/>
              </w:rPr>
              <w:t>wywrotne wbudowane w ramę fotela</w:t>
            </w:r>
            <w:r>
              <w:rPr>
                <w:rFonts w:ascii="Verdana" w:hAnsi="Verdana" w:cs="Calibri"/>
                <w:sz w:val="18"/>
                <w:szCs w:val="18"/>
              </w:rPr>
              <w:t>.</w:t>
            </w:r>
          </w:p>
        </w:tc>
        <w:tc>
          <w:tcPr>
            <w:tcW w:w="1560" w:type="dxa"/>
          </w:tcPr>
          <w:p w14:paraId="420D91A1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1D98A562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  <w:tr w:rsidR="00EC17D2" w:rsidRPr="0067386C" w14:paraId="76381B6E" w14:textId="77777777" w:rsidTr="009954C8">
        <w:trPr>
          <w:trHeight w:val="372"/>
        </w:trPr>
        <w:tc>
          <w:tcPr>
            <w:tcW w:w="675" w:type="dxa"/>
          </w:tcPr>
          <w:p w14:paraId="0EBE30AC" w14:textId="3E034CBA" w:rsidR="00EC17D2" w:rsidRPr="0067386C" w:rsidRDefault="00EC17D2" w:rsidP="00EC17D2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21</w:t>
            </w:r>
          </w:p>
        </w:tc>
        <w:tc>
          <w:tcPr>
            <w:tcW w:w="8959" w:type="dxa"/>
          </w:tcPr>
          <w:p w14:paraId="315DFAF8" w14:textId="0F1B10E3" w:rsidR="00EC17D2" w:rsidRPr="00B12453" w:rsidRDefault="00EC17D2" w:rsidP="00EC17D2">
            <w:pPr>
              <w:spacing w:after="0"/>
              <w:jc w:val="both"/>
              <w:rPr>
                <w:rFonts w:ascii="Verdana" w:hAnsi="Verdana" w:cs="Calibri"/>
                <w:sz w:val="18"/>
                <w:szCs w:val="18"/>
              </w:rPr>
            </w:pPr>
            <w:r w:rsidRPr="00B12453">
              <w:rPr>
                <w:rFonts w:ascii="Verdana" w:hAnsi="Verdana" w:cs="Calibri"/>
                <w:sz w:val="18"/>
                <w:szCs w:val="18"/>
              </w:rPr>
              <w:t>Sztywna rama umożliwiająca wsuwanie jednego fotela w drugi.</w:t>
            </w:r>
          </w:p>
        </w:tc>
        <w:tc>
          <w:tcPr>
            <w:tcW w:w="1560" w:type="dxa"/>
          </w:tcPr>
          <w:p w14:paraId="7D71D6AE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1345C235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  <w:tr w:rsidR="00EC17D2" w:rsidRPr="0067386C" w14:paraId="7900DCA5" w14:textId="77777777" w:rsidTr="009954C8">
        <w:trPr>
          <w:trHeight w:val="372"/>
        </w:trPr>
        <w:tc>
          <w:tcPr>
            <w:tcW w:w="675" w:type="dxa"/>
          </w:tcPr>
          <w:p w14:paraId="6181434B" w14:textId="56BA5E35" w:rsidR="00EC17D2" w:rsidRPr="0067386C" w:rsidRDefault="00EC17D2" w:rsidP="00EC17D2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22</w:t>
            </w:r>
          </w:p>
        </w:tc>
        <w:tc>
          <w:tcPr>
            <w:tcW w:w="8959" w:type="dxa"/>
          </w:tcPr>
          <w:p w14:paraId="36FF89A9" w14:textId="1B9DB1E0" w:rsidR="00EC17D2" w:rsidRPr="00B12453" w:rsidRDefault="00EC17D2" w:rsidP="00EC17D2">
            <w:pPr>
              <w:spacing w:after="0"/>
              <w:jc w:val="both"/>
              <w:rPr>
                <w:rFonts w:ascii="Verdana" w:hAnsi="Verdana" w:cs="Calibri"/>
                <w:sz w:val="18"/>
                <w:szCs w:val="18"/>
              </w:rPr>
            </w:pPr>
            <w:r w:rsidRPr="00B12453">
              <w:rPr>
                <w:rFonts w:ascii="Verdana" w:hAnsi="Verdana" w:cs="Calibri"/>
                <w:sz w:val="18"/>
                <w:szCs w:val="18"/>
              </w:rPr>
              <w:t xml:space="preserve">Uchwyt na kartę montowany za oparciem fotela. </w:t>
            </w:r>
          </w:p>
        </w:tc>
        <w:tc>
          <w:tcPr>
            <w:tcW w:w="1560" w:type="dxa"/>
          </w:tcPr>
          <w:p w14:paraId="0450E413" w14:textId="77777777" w:rsidR="00EC17D2" w:rsidRPr="0067386C" w:rsidRDefault="00EC17D2" w:rsidP="00EC17D2">
            <w:pPr>
              <w:jc w:val="center"/>
              <w:rPr>
                <w:rFonts w:ascii="Verdana" w:hAnsi="Verdana" w:cs="Calibri Light"/>
                <w:color w:val="000000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2E4A71EA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  <w:tr w:rsidR="00EC17D2" w:rsidRPr="0067386C" w14:paraId="6BC26517" w14:textId="77777777" w:rsidTr="009954C8">
        <w:trPr>
          <w:trHeight w:val="372"/>
        </w:trPr>
        <w:tc>
          <w:tcPr>
            <w:tcW w:w="675" w:type="dxa"/>
          </w:tcPr>
          <w:p w14:paraId="179613B1" w14:textId="5829A685" w:rsidR="00EC17D2" w:rsidRDefault="00EC17D2" w:rsidP="00EC17D2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23</w:t>
            </w:r>
          </w:p>
        </w:tc>
        <w:tc>
          <w:tcPr>
            <w:tcW w:w="8959" w:type="dxa"/>
          </w:tcPr>
          <w:p w14:paraId="737E3D8C" w14:textId="223B3DB7" w:rsidR="00EC17D2" w:rsidRPr="00B12453" w:rsidRDefault="00EC17D2" w:rsidP="00EC17D2">
            <w:pPr>
              <w:spacing w:after="0"/>
              <w:jc w:val="both"/>
              <w:rPr>
                <w:rFonts w:ascii="Verdana" w:hAnsi="Verdana" w:cs="Calibri"/>
                <w:sz w:val="18"/>
                <w:szCs w:val="18"/>
              </w:rPr>
            </w:pPr>
            <w:r w:rsidRPr="00B12453">
              <w:rPr>
                <w:rFonts w:ascii="Verdana" w:hAnsi="Verdana" w:cs="Calibri"/>
                <w:sz w:val="18"/>
                <w:szCs w:val="18"/>
              </w:rPr>
              <w:t xml:space="preserve">Chromowany stojak na kroplówki montowany na stałe, nieskładany. Załączona okrągła końcówka stojaka z min. 5 haczykami. </w:t>
            </w:r>
          </w:p>
        </w:tc>
        <w:tc>
          <w:tcPr>
            <w:tcW w:w="1560" w:type="dxa"/>
          </w:tcPr>
          <w:p w14:paraId="4D0C124E" w14:textId="77777777" w:rsidR="00EC17D2" w:rsidRPr="0067386C" w:rsidRDefault="00EC17D2" w:rsidP="00EC17D2">
            <w:pPr>
              <w:jc w:val="center"/>
              <w:rPr>
                <w:rFonts w:ascii="Verdana" w:hAnsi="Verdana" w:cs="Calibri Light"/>
                <w:color w:val="000000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3270A48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  <w:tr w:rsidR="00EC17D2" w:rsidRPr="0067386C" w14:paraId="26126D8D" w14:textId="77777777" w:rsidTr="009954C8">
        <w:trPr>
          <w:trHeight w:val="372"/>
        </w:trPr>
        <w:tc>
          <w:tcPr>
            <w:tcW w:w="675" w:type="dxa"/>
          </w:tcPr>
          <w:p w14:paraId="1F1AE985" w14:textId="29200959" w:rsidR="00EC17D2" w:rsidRDefault="00EC17D2" w:rsidP="00EC17D2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24</w:t>
            </w:r>
          </w:p>
        </w:tc>
        <w:tc>
          <w:tcPr>
            <w:tcW w:w="8959" w:type="dxa"/>
          </w:tcPr>
          <w:p w14:paraId="667D6164" w14:textId="02158F6F" w:rsidR="00EC17D2" w:rsidRPr="00B12453" w:rsidRDefault="00EC17D2" w:rsidP="00EC17D2">
            <w:pPr>
              <w:spacing w:after="0"/>
              <w:jc w:val="both"/>
              <w:rPr>
                <w:rFonts w:ascii="Verdana" w:hAnsi="Verdana" w:cs="Calibri"/>
                <w:sz w:val="18"/>
                <w:szCs w:val="18"/>
              </w:rPr>
            </w:pPr>
            <w:r w:rsidRPr="00B12453">
              <w:rPr>
                <w:rFonts w:ascii="Verdana" w:hAnsi="Verdana" w:cs="Calibri"/>
                <w:sz w:val="18"/>
                <w:szCs w:val="18"/>
              </w:rPr>
              <w:t>Uchwyt na butlę z tlenem, montowany za siedziskiem fotela</w:t>
            </w:r>
            <w:r>
              <w:rPr>
                <w:rFonts w:ascii="Verdana" w:hAnsi="Verdana" w:cs="Calibri"/>
                <w:sz w:val="18"/>
                <w:szCs w:val="18"/>
              </w:rPr>
              <w:t>.</w:t>
            </w:r>
            <w:r w:rsidRPr="00B12453">
              <w:rPr>
                <w:rFonts w:ascii="Verdana" w:hAnsi="Verdana" w:cs="Calibri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</w:tcPr>
          <w:p w14:paraId="730E1D81" w14:textId="77777777" w:rsidR="00EC17D2" w:rsidRPr="0067386C" w:rsidRDefault="00EC17D2" w:rsidP="00EC17D2">
            <w:pPr>
              <w:jc w:val="center"/>
              <w:rPr>
                <w:rFonts w:ascii="Verdana" w:hAnsi="Verdana" w:cs="Calibri Light"/>
                <w:color w:val="000000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F8ED871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  <w:tr w:rsidR="00EC17D2" w:rsidRPr="0067386C" w14:paraId="402D0E24" w14:textId="77777777" w:rsidTr="009954C8">
        <w:trPr>
          <w:trHeight w:val="372"/>
        </w:trPr>
        <w:tc>
          <w:tcPr>
            <w:tcW w:w="675" w:type="dxa"/>
          </w:tcPr>
          <w:p w14:paraId="02FE5186" w14:textId="7AE8342B" w:rsidR="00EC17D2" w:rsidRDefault="00EC17D2" w:rsidP="00EC17D2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25</w:t>
            </w:r>
          </w:p>
        </w:tc>
        <w:tc>
          <w:tcPr>
            <w:tcW w:w="8959" w:type="dxa"/>
          </w:tcPr>
          <w:p w14:paraId="718A2F75" w14:textId="0DA84BC1" w:rsidR="00EC17D2" w:rsidRPr="00B12453" w:rsidRDefault="00EC17D2" w:rsidP="00EC17D2">
            <w:pPr>
              <w:spacing w:after="0"/>
              <w:jc w:val="both"/>
              <w:rPr>
                <w:rFonts w:ascii="Verdana" w:hAnsi="Verdana" w:cs="Calibri"/>
                <w:sz w:val="18"/>
                <w:szCs w:val="18"/>
              </w:rPr>
            </w:pPr>
            <w:r w:rsidRPr="00B12453">
              <w:rPr>
                <w:rFonts w:ascii="Verdana" w:hAnsi="Verdana" w:cs="Calibri"/>
                <w:sz w:val="18"/>
                <w:szCs w:val="18"/>
              </w:rPr>
              <w:t>Dwie niezależne podpórki pod łydki składane pod siedzisko, samoblokujące się, zwalniane dźwigniami ręcznymi.</w:t>
            </w:r>
          </w:p>
        </w:tc>
        <w:tc>
          <w:tcPr>
            <w:tcW w:w="1560" w:type="dxa"/>
          </w:tcPr>
          <w:p w14:paraId="5D4B9B08" w14:textId="77777777" w:rsidR="00EC17D2" w:rsidRPr="0067386C" w:rsidRDefault="00EC17D2" w:rsidP="00EC17D2">
            <w:pPr>
              <w:jc w:val="center"/>
              <w:rPr>
                <w:rFonts w:ascii="Verdana" w:hAnsi="Verdana" w:cs="Calibri Light"/>
                <w:color w:val="000000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88778AB" w14:textId="77777777" w:rsidR="00EC17D2" w:rsidRPr="0067386C" w:rsidRDefault="00EC17D2" w:rsidP="00EC17D2">
            <w:pPr>
              <w:jc w:val="center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</w:tbl>
    <w:p w14:paraId="311DA073" w14:textId="77777777" w:rsidR="00E33545" w:rsidRDefault="00E33545" w:rsidP="009954C8">
      <w:pPr>
        <w:spacing w:after="0" w:line="240" w:lineRule="auto"/>
        <w:rPr>
          <w:rFonts w:ascii="Verdana" w:eastAsia="Times New Roman" w:hAnsi="Verdana" w:cs="Arial"/>
          <w:b/>
          <w:i/>
          <w:sz w:val="16"/>
          <w:szCs w:val="16"/>
          <w:lang w:eastAsia="pl-PL"/>
        </w:rPr>
      </w:pPr>
    </w:p>
    <w:p w14:paraId="58A13504" w14:textId="77777777" w:rsidR="009954C8" w:rsidRPr="009954C8" w:rsidRDefault="009954C8" w:rsidP="009954C8">
      <w:pPr>
        <w:spacing w:after="0" w:line="240" w:lineRule="auto"/>
        <w:rPr>
          <w:rFonts w:ascii="Verdana" w:eastAsia="Times New Roman" w:hAnsi="Verdana" w:cs="Arial"/>
          <w:b/>
          <w:i/>
          <w:sz w:val="16"/>
          <w:szCs w:val="16"/>
          <w:lang w:eastAsia="pl-PL"/>
        </w:rPr>
      </w:pPr>
      <w:r w:rsidRPr="009954C8">
        <w:rPr>
          <w:rFonts w:ascii="Verdana" w:eastAsia="Times New Roman" w:hAnsi="Verdana" w:cs="Arial"/>
          <w:b/>
          <w:i/>
          <w:sz w:val="16"/>
          <w:szCs w:val="16"/>
          <w:lang w:eastAsia="pl-PL"/>
        </w:rPr>
        <w:t>* w powyższej tabeli kolumnę nr 3 wypełnia Wykonawca wpisując odpowiednio TAK lub NIE</w:t>
      </w:r>
    </w:p>
    <w:p w14:paraId="3B7BC11B" w14:textId="07695D38" w:rsidR="009954C8" w:rsidRDefault="009954C8" w:rsidP="009954C8">
      <w:pPr>
        <w:spacing w:after="0" w:line="240" w:lineRule="auto"/>
        <w:rPr>
          <w:rFonts w:ascii="Verdana" w:eastAsia="Times New Roman" w:hAnsi="Verdana" w:cs="Arial"/>
          <w:b/>
          <w:i/>
          <w:iCs/>
          <w:sz w:val="16"/>
          <w:szCs w:val="16"/>
          <w:u w:val="single"/>
          <w:lang w:eastAsia="pl-PL"/>
        </w:rPr>
      </w:pPr>
      <w:r w:rsidRPr="009954C8">
        <w:rPr>
          <w:rFonts w:ascii="Verdana" w:eastAsia="Times New Roman" w:hAnsi="Verdana" w:cs="Arial"/>
          <w:b/>
          <w:i/>
          <w:iCs/>
          <w:sz w:val="16"/>
          <w:szCs w:val="16"/>
          <w:u w:val="single"/>
          <w:lang w:eastAsia="pl-PL"/>
        </w:rPr>
        <w:t>UWAGA! Nie spełnienie parametrów wymaganych przez Zamawiającego spowoduje odrzucen</w:t>
      </w:r>
      <w:r w:rsidR="00126706">
        <w:rPr>
          <w:rFonts w:ascii="Verdana" w:eastAsia="Times New Roman" w:hAnsi="Verdana" w:cs="Arial"/>
          <w:b/>
          <w:i/>
          <w:iCs/>
          <w:sz w:val="16"/>
          <w:szCs w:val="16"/>
          <w:u w:val="single"/>
          <w:lang w:eastAsia="pl-PL"/>
        </w:rPr>
        <w:t>ie oferty w zakresie Części nr 1</w:t>
      </w:r>
    </w:p>
    <w:p w14:paraId="111901DE" w14:textId="77777777" w:rsidR="00126706" w:rsidRPr="009954C8" w:rsidRDefault="00126706" w:rsidP="009954C8">
      <w:pPr>
        <w:spacing w:after="0" w:line="240" w:lineRule="auto"/>
        <w:rPr>
          <w:rFonts w:ascii="Verdana" w:eastAsia="Times New Roman" w:hAnsi="Verdana" w:cs="Arial"/>
          <w:b/>
          <w:i/>
          <w:sz w:val="16"/>
          <w:szCs w:val="16"/>
          <w:lang w:eastAsia="pl-PL"/>
        </w:rPr>
      </w:pPr>
    </w:p>
    <w:p w14:paraId="3A2CDC0D" w14:textId="77777777" w:rsidR="00126706" w:rsidRDefault="00126706" w:rsidP="00D602B1">
      <w:pPr>
        <w:pStyle w:val="Nagwek"/>
        <w:ind w:left="3252" w:firstLine="4536"/>
        <w:jc w:val="right"/>
        <w:rPr>
          <w:rFonts w:cs="Verdana"/>
          <w:bCs/>
          <w:w w:val="90"/>
          <w:sz w:val="20"/>
        </w:rPr>
      </w:pPr>
    </w:p>
    <w:p w14:paraId="218FAC05" w14:textId="77777777" w:rsidR="001A0FB7" w:rsidRDefault="001A0FB7">
      <w:pPr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</w:pPr>
    </w:p>
    <w:p w14:paraId="7ED3829E" w14:textId="77777777" w:rsidR="00126706" w:rsidRPr="00BD4A3B" w:rsidRDefault="00126706" w:rsidP="00126706">
      <w:pPr>
        <w:autoSpaceDE w:val="0"/>
        <w:autoSpaceDN w:val="0"/>
        <w:adjustRightInd w:val="0"/>
        <w:jc w:val="center"/>
        <w:rPr>
          <w:rFonts w:ascii="Verdana" w:eastAsia="Calibri" w:hAnsi="Verdana"/>
          <w:color w:val="FF0000"/>
          <w:w w:val="90"/>
          <w:sz w:val="20"/>
          <w:szCs w:val="20"/>
        </w:rPr>
      </w:pPr>
      <w:r w:rsidRPr="00BD4A3B">
        <w:rPr>
          <w:rFonts w:ascii="Verdana" w:eastAsia="Calibri" w:hAnsi="Verdana"/>
          <w:color w:val="FF0000"/>
          <w:w w:val="90"/>
          <w:sz w:val="20"/>
          <w:szCs w:val="20"/>
        </w:rPr>
        <w:t>Dokument należy podpisać kwalifikowanym podpisem elektronicznym zgodnie z zapisami SWZ</w:t>
      </w:r>
    </w:p>
    <w:p w14:paraId="1FC7009A" w14:textId="77777777" w:rsidR="001A0FB7" w:rsidRDefault="001A0FB7">
      <w:pPr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</w:pPr>
    </w:p>
    <w:p w14:paraId="306EE40C" w14:textId="77777777" w:rsidR="001A0FB7" w:rsidRDefault="001A0FB7">
      <w:pPr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</w:pPr>
    </w:p>
    <w:p w14:paraId="292F5A81" w14:textId="03CC94EA" w:rsidR="00126706" w:rsidRDefault="00126706">
      <w:pPr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  <w:br w:type="page"/>
      </w:r>
    </w:p>
    <w:p w14:paraId="64A3DB2C" w14:textId="48B0E9DB" w:rsidR="00C07EED" w:rsidRPr="00F76795" w:rsidRDefault="00C07EED" w:rsidP="00C07EED">
      <w:pPr>
        <w:pStyle w:val="Nagwek"/>
        <w:ind w:left="3252" w:firstLine="4536"/>
        <w:jc w:val="right"/>
        <w:rPr>
          <w:lang w:val="pl-PL"/>
        </w:rPr>
      </w:pPr>
      <w:r>
        <w:rPr>
          <w:rFonts w:cs="Verdana"/>
          <w:bCs/>
          <w:w w:val="90"/>
          <w:sz w:val="20"/>
        </w:rPr>
        <w:t xml:space="preserve">Załącznik nr </w:t>
      </w:r>
      <w:r>
        <w:rPr>
          <w:rFonts w:cs="Verdana"/>
          <w:bCs/>
          <w:w w:val="90"/>
          <w:sz w:val="20"/>
          <w:lang w:val="pl-PL"/>
        </w:rPr>
        <w:t>1</w:t>
      </w:r>
    </w:p>
    <w:p w14:paraId="095951F3" w14:textId="734958F7" w:rsidR="00925765" w:rsidRDefault="00126706" w:rsidP="00925765">
      <w:pPr>
        <w:ind w:left="1440" w:hanging="1440"/>
        <w:jc w:val="right"/>
        <w:rPr>
          <w:rFonts w:ascii="Verdana" w:hAnsi="Verdana" w:cs="Verdana"/>
          <w:bCs/>
          <w:w w:val="90"/>
          <w:sz w:val="20"/>
          <w:szCs w:val="20"/>
        </w:rPr>
      </w:pPr>
      <w:r>
        <w:rPr>
          <w:rFonts w:ascii="Verdana" w:hAnsi="Verdana" w:cs="Verdana"/>
          <w:bCs/>
          <w:w w:val="90"/>
          <w:sz w:val="20"/>
          <w:szCs w:val="20"/>
        </w:rPr>
        <w:t>Do SWZ nr NLO-3820-02/TP/26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9639"/>
      </w:tblGrid>
      <w:tr w:rsidR="00C07EED" w:rsidRPr="006B1591" w14:paraId="0E884743" w14:textId="77777777" w:rsidTr="00C07EED">
        <w:trPr>
          <w:trHeight w:val="110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72A46E2" w14:textId="77777777" w:rsidR="00C07EED" w:rsidRPr="006B1591" w:rsidRDefault="00C07EED" w:rsidP="00C07EED">
            <w:pPr>
              <w:rPr>
                <w:w w:val="90"/>
              </w:rPr>
            </w:pPr>
          </w:p>
          <w:p w14:paraId="6BEE2BA2" w14:textId="77777777" w:rsidR="00C07EED" w:rsidRPr="006B1591" w:rsidRDefault="00C07EED" w:rsidP="00C07EED">
            <w:pPr>
              <w:rPr>
                <w:rFonts w:ascii="Verdana" w:hAnsi="Verdana"/>
                <w:i/>
                <w:w w:val="90"/>
                <w:sz w:val="16"/>
                <w:szCs w:val="16"/>
              </w:rPr>
            </w:pPr>
          </w:p>
          <w:p w14:paraId="2B0CD665" w14:textId="77777777" w:rsidR="00C07EED" w:rsidRPr="006B1591" w:rsidRDefault="00C07EED" w:rsidP="00C07EED">
            <w:pPr>
              <w:rPr>
                <w:rFonts w:ascii="Verdana" w:hAnsi="Verdana"/>
                <w:i/>
                <w:w w:val="90"/>
                <w:sz w:val="16"/>
                <w:szCs w:val="16"/>
              </w:rPr>
            </w:pPr>
          </w:p>
          <w:p w14:paraId="2689B3F0" w14:textId="77777777" w:rsidR="00C07EED" w:rsidRPr="006B1591" w:rsidRDefault="00C07EED" w:rsidP="00C07EED">
            <w:pPr>
              <w:jc w:val="center"/>
              <w:rPr>
                <w:rFonts w:ascii="Verdana" w:hAnsi="Verdana"/>
                <w:i/>
                <w:w w:val="90"/>
                <w:sz w:val="16"/>
                <w:szCs w:val="16"/>
              </w:rPr>
            </w:pPr>
            <w:r w:rsidRPr="006B1591">
              <w:rPr>
                <w:rFonts w:ascii="Verdana" w:hAnsi="Verdana"/>
                <w:i/>
                <w:w w:val="90"/>
                <w:sz w:val="16"/>
                <w:szCs w:val="16"/>
              </w:rPr>
              <w:t>(</w:t>
            </w:r>
            <w:r>
              <w:rPr>
                <w:rFonts w:ascii="Verdana" w:hAnsi="Verdana"/>
                <w:i/>
                <w:w w:val="90"/>
                <w:sz w:val="16"/>
                <w:szCs w:val="16"/>
              </w:rPr>
              <w:t>nazwa</w:t>
            </w:r>
            <w:r w:rsidRPr="006B1591">
              <w:rPr>
                <w:rFonts w:ascii="Verdana" w:hAnsi="Verdana"/>
                <w:i/>
                <w:w w:val="90"/>
                <w:sz w:val="16"/>
                <w:szCs w:val="16"/>
              </w:rPr>
              <w:t xml:space="preserve"> Wykonawcy)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BC8D076" w14:textId="77777777" w:rsidR="00C07EED" w:rsidRDefault="00C07EED" w:rsidP="00C07EED">
            <w:pPr>
              <w:jc w:val="center"/>
              <w:rPr>
                <w:rFonts w:ascii="Verdana" w:hAnsi="Verdana" w:cs="Verdana"/>
                <w:b/>
                <w:spacing w:val="30"/>
                <w:w w:val="9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pacing w:val="30"/>
                <w:w w:val="90"/>
                <w:sz w:val="20"/>
                <w:szCs w:val="20"/>
              </w:rPr>
              <w:t>FORMULARZ  ASORTYMENTOWO-CENOWY</w:t>
            </w:r>
          </w:p>
          <w:p w14:paraId="31F20347" w14:textId="7B244FE5" w:rsidR="00AD0A50" w:rsidRDefault="00AD0A50" w:rsidP="00AD0A50">
            <w:pPr>
              <w:pStyle w:val="Tekstpodstawowy3"/>
              <w:jc w:val="center"/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 xml:space="preserve">CZĘŚĆ NR </w:t>
            </w:r>
            <w:r w:rsidR="00126706"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>2</w:t>
            </w:r>
            <w:r w:rsidRPr="00D43465"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 xml:space="preserve"> – </w:t>
            </w:r>
            <w:r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>Wyposa</w:t>
            </w:r>
            <w:r w:rsidR="00126706"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>żenie Oddziału Geriatrycznego (I</w:t>
            </w:r>
            <w:r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>I)</w:t>
            </w:r>
          </w:p>
          <w:p w14:paraId="2C748E6A" w14:textId="77777777" w:rsidR="00C07EED" w:rsidRPr="006B1591" w:rsidRDefault="00C07EED" w:rsidP="00C07EED">
            <w:pPr>
              <w:jc w:val="center"/>
              <w:rPr>
                <w:rFonts w:ascii="Verdana" w:hAnsi="Verdana"/>
                <w:b/>
                <w:iCs/>
                <w:w w:val="90"/>
                <w:sz w:val="20"/>
                <w:szCs w:val="20"/>
              </w:rPr>
            </w:pPr>
          </w:p>
        </w:tc>
      </w:tr>
    </w:tbl>
    <w:p w14:paraId="1D228526" w14:textId="77777777" w:rsidR="00C07EED" w:rsidRDefault="00C07EED" w:rsidP="00C07EED"/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5541"/>
        <w:gridCol w:w="1276"/>
        <w:gridCol w:w="1276"/>
        <w:gridCol w:w="1843"/>
        <w:gridCol w:w="1417"/>
        <w:gridCol w:w="1985"/>
      </w:tblGrid>
      <w:tr w:rsidR="00C07EED" w:rsidRPr="009E0ED4" w14:paraId="39EFC242" w14:textId="77777777" w:rsidTr="00C07EED">
        <w:tc>
          <w:tcPr>
            <w:tcW w:w="691" w:type="dxa"/>
          </w:tcPr>
          <w:p w14:paraId="505AB1EF" w14:textId="77777777" w:rsidR="00C07EED" w:rsidRPr="009E0ED4" w:rsidRDefault="00C07EED" w:rsidP="00C07EED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Lp.</w:t>
            </w:r>
          </w:p>
        </w:tc>
        <w:tc>
          <w:tcPr>
            <w:tcW w:w="5541" w:type="dxa"/>
          </w:tcPr>
          <w:p w14:paraId="42690154" w14:textId="77777777" w:rsidR="00C07EED" w:rsidRPr="009E0ED4" w:rsidRDefault="00C07EED" w:rsidP="00C07EED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Przedmiot zamówienia</w:t>
            </w:r>
          </w:p>
        </w:tc>
        <w:tc>
          <w:tcPr>
            <w:tcW w:w="1276" w:type="dxa"/>
          </w:tcPr>
          <w:p w14:paraId="5164D5BF" w14:textId="77777777" w:rsidR="00C07EED" w:rsidRPr="009E0ED4" w:rsidRDefault="00C07EED" w:rsidP="00C07EED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Ilość</w:t>
            </w:r>
          </w:p>
        </w:tc>
        <w:tc>
          <w:tcPr>
            <w:tcW w:w="1276" w:type="dxa"/>
          </w:tcPr>
          <w:p w14:paraId="2468DF3F" w14:textId="77777777" w:rsidR="00C07EED" w:rsidRPr="009E0ED4" w:rsidRDefault="00C07EED" w:rsidP="00C07EED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Cena jednostkowa netto</w:t>
            </w:r>
          </w:p>
        </w:tc>
        <w:tc>
          <w:tcPr>
            <w:tcW w:w="1843" w:type="dxa"/>
          </w:tcPr>
          <w:p w14:paraId="66494C13" w14:textId="77777777" w:rsidR="00C07EED" w:rsidRPr="009E0ED4" w:rsidRDefault="00C07EED" w:rsidP="00C07EED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Wartość netto</w:t>
            </w:r>
          </w:p>
        </w:tc>
        <w:tc>
          <w:tcPr>
            <w:tcW w:w="1417" w:type="dxa"/>
          </w:tcPr>
          <w:p w14:paraId="24F86D17" w14:textId="77777777" w:rsidR="00C07EED" w:rsidRDefault="00C07EED" w:rsidP="00C07EED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Stawka</w:t>
            </w:r>
          </w:p>
          <w:p w14:paraId="697DCC51" w14:textId="77777777" w:rsidR="00C07EED" w:rsidRPr="009E0ED4" w:rsidRDefault="00C07EED" w:rsidP="00C07EED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/Kwota VAT</w:t>
            </w:r>
          </w:p>
          <w:p w14:paraId="1A142BC6" w14:textId="77777777" w:rsidR="00C07EED" w:rsidRPr="009E0ED4" w:rsidRDefault="00C07EED" w:rsidP="00C07EED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</w:p>
        </w:tc>
        <w:tc>
          <w:tcPr>
            <w:tcW w:w="1985" w:type="dxa"/>
          </w:tcPr>
          <w:p w14:paraId="12E0176F" w14:textId="77777777" w:rsidR="00C07EED" w:rsidRPr="009E0ED4" w:rsidRDefault="00C07EED" w:rsidP="00C07EED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Wartość brutto</w:t>
            </w:r>
          </w:p>
        </w:tc>
      </w:tr>
      <w:tr w:rsidR="00C07EED" w:rsidRPr="00706B6A" w14:paraId="11C8143F" w14:textId="77777777" w:rsidTr="00C07EED">
        <w:tc>
          <w:tcPr>
            <w:tcW w:w="691" w:type="dxa"/>
          </w:tcPr>
          <w:p w14:paraId="3DFC3C03" w14:textId="77777777" w:rsidR="00C07EED" w:rsidRPr="000A49AA" w:rsidRDefault="00C07EED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 w:rsidRPr="000A49AA">
              <w:rPr>
                <w:rFonts w:ascii="Verdana" w:hAnsi="Verdana" w:cs="Calibri"/>
                <w:sz w:val="18"/>
                <w:szCs w:val="18"/>
                <w:lang w:val="pl-PL"/>
              </w:rPr>
              <w:t>1.</w:t>
            </w:r>
          </w:p>
        </w:tc>
        <w:tc>
          <w:tcPr>
            <w:tcW w:w="5541" w:type="dxa"/>
          </w:tcPr>
          <w:p w14:paraId="1097175C" w14:textId="77777777" w:rsidR="00C07EED" w:rsidRPr="000A49AA" w:rsidRDefault="00FD0883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sz w:val="18"/>
                <w:szCs w:val="18"/>
                <w:lang w:val="pl-PL"/>
              </w:rPr>
              <w:t xml:space="preserve">Wózek oddziałowy </w:t>
            </w:r>
          </w:p>
        </w:tc>
        <w:tc>
          <w:tcPr>
            <w:tcW w:w="1276" w:type="dxa"/>
          </w:tcPr>
          <w:p w14:paraId="0F67D6DA" w14:textId="77777777" w:rsidR="00C07EED" w:rsidRPr="000A49AA" w:rsidRDefault="00FD0883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sz w:val="18"/>
                <w:szCs w:val="18"/>
                <w:lang w:val="pl-PL"/>
              </w:rPr>
              <w:t>1 sztuka</w:t>
            </w:r>
          </w:p>
        </w:tc>
        <w:tc>
          <w:tcPr>
            <w:tcW w:w="1276" w:type="dxa"/>
          </w:tcPr>
          <w:p w14:paraId="1DAA260A" w14:textId="77777777" w:rsidR="00C07EED" w:rsidRPr="000A49AA" w:rsidRDefault="00C07EED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843" w:type="dxa"/>
          </w:tcPr>
          <w:p w14:paraId="238213FE" w14:textId="77777777" w:rsidR="00C07EED" w:rsidRPr="000A49AA" w:rsidRDefault="00C07EED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</w:tcPr>
          <w:p w14:paraId="5045C041" w14:textId="77777777" w:rsidR="00C07EED" w:rsidRPr="000A49AA" w:rsidRDefault="00C07EED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985" w:type="dxa"/>
          </w:tcPr>
          <w:p w14:paraId="1EED544F" w14:textId="77777777" w:rsidR="00C07EED" w:rsidRPr="000A49AA" w:rsidRDefault="00C07EED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</w:tr>
      <w:tr w:rsidR="00FD0883" w:rsidRPr="00706B6A" w14:paraId="0DED035B" w14:textId="77777777" w:rsidTr="00C07EED">
        <w:tc>
          <w:tcPr>
            <w:tcW w:w="691" w:type="dxa"/>
          </w:tcPr>
          <w:p w14:paraId="3A8F0722" w14:textId="41D23B64" w:rsidR="00FD0883" w:rsidRDefault="00126706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sz w:val="18"/>
                <w:szCs w:val="18"/>
                <w:lang w:val="pl-PL"/>
              </w:rPr>
              <w:t>2</w:t>
            </w:r>
            <w:r w:rsidR="00FD0883">
              <w:rPr>
                <w:rFonts w:ascii="Verdana" w:hAnsi="Verdana" w:cs="Calibri"/>
                <w:sz w:val="18"/>
                <w:szCs w:val="18"/>
                <w:lang w:val="pl-PL"/>
              </w:rPr>
              <w:t>.</w:t>
            </w:r>
          </w:p>
        </w:tc>
        <w:tc>
          <w:tcPr>
            <w:tcW w:w="5541" w:type="dxa"/>
          </w:tcPr>
          <w:p w14:paraId="1C117600" w14:textId="77777777" w:rsidR="00FD0883" w:rsidRDefault="00FD0883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sz w:val="18"/>
                <w:szCs w:val="18"/>
                <w:lang w:val="pl-PL"/>
              </w:rPr>
              <w:t>Wózek medyczny, mobilny, narzędziowy</w:t>
            </w:r>
          </w:p>
        </w:tc>
        <w:tc>
          <w:tcPr>
            <w:tcW w:w="1276" w:type="dxa"/>
          </w:tcPr>
          <w:p w14:paraId="64E89EE3" w14:textId="77777777" w:rsidR="00FD0883" w:rsidRDefault="00FD0883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sz w:val="18"/>
                <w:szCs w:val="18"/>
                <w:lang w:val="pl-PL"/>
              </w:rPr>
              <w:t>1 sztuka</w:t>
            </w:r>
          </w:p>
        </w:tc>
        <w:tc>
          <w:tcPr>
            <w:tcW w:w="1276" w:type="dxa"/>
          </w:tcPr>
          <w:p w14:paraId="4B244FD8" w14:textId="77777777" w:rsidR="00FD0883" w:rsidRPr="000A49AA" w:rsidRDefault="00FD0883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843" w:type="dxa"/>
          </w:tcPr>
          <w:p w14:paraId="4B17E217" w14:textId="77777777" w:rsidR="00FD0883" w:rsidRPr="000A49AA" w:rsidRDefault="00FD0883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</w:tcPr>
          <w:p w14:paraId="6E497747" w14:textId="77777777" w:rsidR="00FD0883" w:rsidRPr="000A49AA" w:rsidRDefault="00FD0883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985" w:type="dxa"/>
          </w:tcPr>
          <w:p w14:paraId="1371C05A" w14:textId="77777777" w:rsidR="00FD0883" w:rsidRPr="000A49AA" w:rsidRDefault="00FD0883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</w:tr>
      <w:tr w:rsidR="00C07EED" w:rsidRPr="00706B6A" w14:paraId="4C571A38" w14:textId="77777777" w:rsidTr="00C07EED">
        <w:tc>
          <w:tcPr>
            <w:tcW w:w="691" w:type="dxa"/>
          </w:tcPr>
          <w:p w14:paraId="441A33DE" w14:textId="77777777" w:rsidR="00C07EED" w:rsidRDefault="00C07EED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5541" w:type="dxa"/>
          </w:tcPr>
          <w:p w14:paraId="3C449275" w14:textId="77777777" w:rsidR="00C07EED" w:rsidRPr="00D602B1" w:rsidRDefault="00C07EED" w:rsidP="00C07EED">
            <w:pPr>
              <w:pStyle w:val="Tekstpodstawowy2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 w:rsidRPr="00D602B1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RAZEM:</w:t>
            </w:r>
          </w:p>
        </w:tc>
        <w:tc>
          <w:tcPr>
            <w:tcW w:w="1276" w:type="dxa"/>
          </w:tcPr>
          <w:p w14:paraId="2DB35EEF" w14:textId="77777777" w:rsidR="00C07EED" w:rsidRDefault="00C07EED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276" w:type="dxa"/>
          </w:tcPr>
          <w:p w14:paraId="554DB4CA" w14:textId="77777777" w:rsidR="00C07EED" w:rsidRPr="000A49AA" w:rsidRDefault="00C07EED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843" w:type="dxa"/>
          </w:tcPr>
          <w:p w14:paraId="211D8B8B" w14:textId="77777777" w:rsidR="00C07EED" w:rsidRPr="000A49AA" w:rsidRDefault="00C07EED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</w:tcPr>
          <w:p w14:paraId="057F0507" w14:textId="77777777" w:rsidR="00C07EED" w:rsidRPr="000A49AA" w:rsidRDefault="00C07EED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985" w:type="dxa"/>
          </w:tcPr>
          <w:p w14:paraId="74F0937D" w14:textId="77777777" w:rsidR="00C07EED" w:rsidRPr="000A49AA" w:rsidRDefault="00C07EED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</w:tr>
    </w:tbl>
    <w:p w14:paraId="40242F43" w14:textId="77777777" w:rsidR="001A0FB7" w:rsidRDefault="000C625E" w:rsidP="001A0FB7">
      <w:pPr>
        <w:rPr>
          <w:rFonts w:ascii="Calibri Light" w:eastAsia="Times New Roman" w:hAnsi="Calibri Light" w:cs="Calibri Light"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  <w:br w:type="page"/>
      </w:r>
      <w:r w:rsidR="001A0FB7">
        <w:rPr>
          <w:rFonts w:ascii="Verdana" w:hAnsi="Verdana" w:cs="Courier New"/>
          <w:b/>
          <w:w w:val="90"/>
          <w:sz w:val="20"/>
          <w:szCs w:val="20"/>
          <w:lang w:eastAsia="ar-SA"/>
        </w:rPr>
        <w:t xml:space="preserve">OFERUJEMY </w:t>
      </w:r>
      <w:r w:rsidR="001A0FB7">
        <w:rPr>
          <w:rFonts w:ascii="Verdana" w:hAnsi="Verdana" w:cs="Courier New"/>
          <w:w w:val="90"/>
          <w:sz w:val="20"/>
          <w:szCs w:val="20"/>
          <w:lang w:eastAsia="ar-SA"/>
        </w:rPr>
        <w:t>przedmiot zamówienia o następujących parametrach technicznych (</w:t>
      </w:r>
      <w:r w:rsidR="001A0FB7" w:rsidRPr="008F3AB8">
        <w:rPr>
          <w:rFonts w:ascii="Calibri Light" w:eastAsia="Times New Roman" w:hAnsi="Calibri Light" w:cs="Calibri Light"/>
          <w:color w:val="000000"/>
          <w:sz w:val="18"/>
          <w:szCs w:val="18"/>
          <w:lang w:eastAsia="pl-PL"/>
        </w:rPr>
        <w:t>Wszystkie parametry i wartości podane w zestawieniu muszą do</w:t>
      </w:r>
      <w:r w:rsidR="001A0FB7">
        <w:rPr>
          <w:rFonts w:ascii="Calibri Light" w:eastAsia="Times New Roman" w:hAnsi="Calibri Light" w:cs="Calibri Light"/>
          <w:color w:val="000000"/>
          <w:sz w:val="18"/>
          <w:szCs w:val="18"/>
          <w:lang w:eastAsia="pl-PL"/>
        </w:rPr>
        <w:t>tyczyć oferowanej konfiguracji - zawarte w cenie oferty -</w:t>
      </w:r>
      <w:r w:rsidR="001A0FB7" w:rsidRPr="008F3AB8">
        <w:rPr>
          <w:rFonts w:ascii="Calibri Light" w:eastAsia="Times New Roman" w:hAnsi="Calibri Light" w:cs="Calibri Light"/>
          <w:color w:val="000000"/>
          <w:sz w:val="18"/>
          <w:szCs w:val="18"/>
          <w:lang w:eastAsia="pl-PL"/>
        </w:rPr>
        <w:t xml:space="preserve"> i dostępne w oferowanym prod</w:t>
      </w:r>
      <w:r w:rsidR="001A0FB7">
        <w:rPr>
          <w:rFonts w:ascii="Calibri Light" w:eastAsia="Times New Roman" w:hAnsi="Calibri Light" w:cs="Calibri Light"/>
          <w:color w:val="000000"/>
          <w:sz w:val="18"/>
          <w:szCs w:val="18"/>
          <w:lang w:eastAsia="pl-PL"/>
        </w:rPr>
        <w:t>ukcie w chwili złożenia oferty.):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959"/>
        <w:gridCol w:w="1560"/>
        <w:gridCol w:w="2976"/>
      </w:tblGrid>
      <w:tr w:rsidR="001A0FB7" w:rsidRPr="00471291" w14:paraId="12528EC6" w14:textId="77777777" w:rsidTr="000141E9">
        <w:tc>
          <w:tcPr>
            <w:tcW w:w="14170" w:type="dxa"/>
            <w:gridSpan w:val="4"/>
          </w:tcPr>
          <w:p w14:paraId="7972D2BF" w14:textId="77777777" w:rsidR="001A0FB7" w:rsidRDefault="001A0FB7" w:rsidP="000141E9">
            <w:pPr>
              <w:pStyle w:val="Tekstpodstawowy2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Przedmiot zamówienia: </w:t>
            </w:r>
          </w:p>
          <w:p w14:paraId="450BDE33" w14:textId="77777777" w:rsidR="001A0FB7" w:rsidRDefault="001A0FB7" w:rsidP="006D6FF8">
            <w:pPr>
              <w:pStyle w:val="Tekstpodstawowy2"/>
              <w:numPr>
                <w:ilvl w:val="0"/>
                <w:numId w:val="9"/>
              </w:numPr>
              <w:jc w:val="left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Wózek oddziałowy </w:t>
            </w:r>
            <w:r w:rsidRPr="003272FF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1 sztuka</w:t>
            </w:r>
          </w:p>
          <w:p w14:paraId="73582B42" w14:textId="77777777" w:rsidR="001A0FB7" w:rsidRDefault="001A0FB7" w:rsidP="000141E9">
            <w:pPr>
              <w:pStyle w:val="Tekstpodstawowy2"/>
              <w:tabs>
                <w:tab w:val="left" w:pos="14062"/>
              </w:tabs>
              <w:ind w:left="94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Model/typ oferowanego sprzętu: ………………………………………………… Producent/firma: …………………………………………………… </w:t>
            </w:r>
          </w:p>
          <w:p w14:paraId="18806FED" w14:textId="77777777" w:rsidR="001A0FB7" w:rsidRPr="000A49AA" w:rsidRDefault="001A0FB7" w:rsidP="000141E9">
            <w:pPr>
              <w:pStyle w:val="Tekstpodstawowy2"/>
              <w:jc w:val="left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  Rok produkcji: 2025r./2026r.</w:t>
            </w:r>
          </w:p>
        </w:tc>
      </w:tr>
      <w:tr w:rsidR="001A0FB7" w:rsidRPr="00471291" w14:paraId="16D93475" w14:textId="77777777" w:rsidTr="000141E9">
        <w:tc>
          <w:tcPr>
            <w:tcW w:w="675" w:type="dxa"/>
          </w:tcPr>
          <w:p w14:paraId="043BF3D6" w14:textId="77777777" w:rsidR="001A0FB7" w:rsidRPr="000A49AA" w:rsidRDefault="001A0FB7" w:rsidP="000141E9">
            <w:pPr>
              <w:pStyle w:val="Tekstpodstawowy2"/>
              <w:jc w:val="center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 w:rsidRPr="000A49AA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Lp.</w:t>
            </w:r>
          </w:p>
        </w:tc>
        <w:tc>
          <w:tcPr>
            <w:tcW w:w="8959" w:type="dxa"/>
          </w:tcPr>
          <w:p w14:paraId="0B060B2C" w14:textId="77777777" w:rsidR="001A0FB7" w:rsidRPr="000A49AA" w:rsidRDefault="001A0FB7" w:rsidP="000141E9">
            <w:pPr>
              <w:pStyle w:val="Tekstpodstawowy2"/>
              <w:jc w:val="center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 w:rsidRPr="000A49AA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Opis </w:t>
            </w: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przedmiotu zamówienia – wymagania minimalne</w:t>
            </w:r>
          </w:p>
        </w:tc>
        <w:tc>
          <w:tcPr>
            <w:tcW w:w="1560" w:type="dxa"/>
          </w:tcPr>
          <w:p w14:paraId="01E753D5" w14:textId="77777777" w:rsidR="001A0FB7" w:rsidRPr="00F76FB2" w:rsidRDefault="001A0FB7" w:rsidP="000141E9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sz w:val="16"/>
                <w:szCs w:val="16"/>
                <w:lang w:val="pl-PL"/>
              </w:rPr>
              <w:t xml:space="preserve">Potwierdzenie spełnienia wymagań minimalnych </w:t>
            </w:r>
            <w:r w:rsidRPr="00F76FB2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 xml:space="preserve">TAK/NIE* </w:t>
            </w:r>
          </w:p>
          <w:p w14:paraId="2287B260" w14:textId="77777777" w:rsidR="001A0FB7" w:rsidRPr="00D965EF" w:rsidRDefault="001A0FB7" w:rsidP="000141E9">
            <w:pPr>
              <w:pStyle w:val="Tekstpodstawowy2"/>
              <w:jc w:val="center"/>
              <w:rPr>
                <w:rFonts w:ascii="Verdana" w:hAnsi="Verdana" w:cs="Calibri"/>
                <w:i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i/>
                <w:sz w:val="16"/>
                <w:szCs w:val="16"/>
                <w:lang w:val="pl-PL"/>
              </w:rPr>
              <w:t>Wypełnia wykonawca</w:t>
            </w:r>
          </w:p>
        </w:tc>
        <w:tc>
          <w:tcPr>
            <w:tcW w:w="2976" w:type="dxa"/>
          </w:tcPr>
          <w:p w14:paraId="4AD2D5DB" w14:textId="77777777" w:rsidR="001A0FB7" w:rsidRDefault="001A0FB7" w:rsidP="000141E9">
            <w:pPr>
              <w:pStyle w:val="Tekstpodstawowy2"/>
              <w:jc w:val="center"/>
              <w:rPr>
                <w:rFonts w:ascii="Verdana" w:hAnsi="Verdana" w:cs="Calibri"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sz w:val="16"/>
                <w:szCs w:val="16"/>
                <w:lang w:val="pl-PL"/>
              </w:rPr>
              <w:t>W przypadku spełnienia jednocześnie wymagań minimalnych oraz przy parametrach urządzenia wyższych niż minimalne należy podać parametry oferowane</w:t>
            </w:r>
          </w:p>
          <w:p w14:paraId="15632042" w14:textId="77777777" w:rsidR="001A0FB7" w:rsidRPr="00F76FB2" w:rsidRDefault="001A0FB7" w:rsidP="000141E9">
            <w:pPr>
              <w:pStyle w:val="Tekstpodstawowy2"/>
              <w:jc w:val="center"/>
              <w:rPr>
                <w:rFonts w:ascii="Verdana" w:hAnsi="Verdana" w:cs="Calibri"/>
                <w:i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i/>
                <w:sz w:val="16"/>
                <w:szCs w:val="16"/>
                <w:lang w:val="pl-PL"/>
              </w:rPr>
              <w:t xml:space="preserve">Wypełnia Wykonawca </w:t>
            </w:r>
          </w:p>
        </w:tc>
      </w:tr>
      <w:tr w:rsidR="00154910" w:rsidRPr="00775842" w14:paraId="5E0B0723" w14:textId="77777777" w:rsidTr="00C12302">
        <w:trPr>
          <w:trHeight w:val="480"/>
        </w:trPr>
        <w:tc>
          <w:tcPr>
            <w:tcW w:w="675" w:type="dxa"/>
          </w:tcPr>
          <w:p w14:paraId="25BE33FD" w14:textId="0D2ADD12" w:rsidR="00154910" w:rsidRPr="00775842" w:rsidRDefault="00237B86" w:rsidP="00154910">
            <w:pPr>
              <w:pStyle w:val="Tekstpodstawowy2"/>
              <w:jc w:val="left"/>
              <w:rPr>
                <w:rFonts w:ascii="Verdana" w:hAnsi="Verdana" w:cs="Calibri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8959" w:type="dxa"/>
          </w:tcPr>
          <w:p w14:paraId="0CDD2F54" w14:textId="46334C8E" w:rsidR="00154910" w:rsidRPr="00154910" w:rsidRDefault="00154910" w:rsidP="00154910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 w:rsidRPr="00154910">
              <w:rPr>
                <w:rFonts w:ascii="Verdana" w:hAnsi="Verdana" w:cs="Calibri"/>
                <w:sz w:val="18"/>
                <w:szCs w:val="18"/>
                <w:lang w:val="pl-PL"/>
              </w:rPr>
              <w:t>Długość: 965 mm</w:t>
            </w:r>
          </w:p>
        </w:tc>
        <w:tc>
          <w:tcPr>
            <w:tcW w:w="1560" w:type="dxa"/>
          </w:tcPr>
          <w:p w14:paraId="1C6D68C2" w14:textId="77777777" w:rsidR="00154910" w:rsidRPr="00775842" w:rsidRDefault="00154910" w:rsidP="00154910">
            <w:pPr>
              <w:pStyle w:val="Tekstpodstawowy2"/>
              <w:jc w:val="left"/>
              <w:rPr>
                <w:rFonts w:ascii="Verdana" w:hAnsi="Verdana" w:cs="Calibri"/>
                <w:sz w:val="20"/>
                <w:szCs w:val="20"/>
                <w:lang w:val="pl-PL"/>
              </w:rPr>
            </w:pPr>
          </w:p>
        </w:tc>
        <w:tc>
          <w:tcPr>
            <w:tcW w:w="2976" w:type="dxa"/>
          </w:tcPr>
          <w:p w14:paraId="2C5899A5" w14:textId="77777777" w:rsidR="00154910" w:rsidRPr="00775842" w:rsidRDefault="00154910" w:rsidP="00154910">
            <w:pPr>
              <w:pStyle w:val="Tekstpodstawowy2"/>
              <w:jc w:val="left"/>
              <w:rPr>
                <w:rFonts w:ascii="Verdana" w:hAnsi="Verdana" w:cs="Calibri"/>
                <w:sz w:val="20"/>
                <w:szCs w:val="20"/>
                <w:lang w:val="pl-PL"/>
              </w:rPr>
            </w:pPr>
          </w:p>
        </w:tc>
      </w:tr>
      <w:tr w:rsidR="00154910" w:rsidRPr="0067386C" w14:paraId="24383D2C" w14:textId="77777777" w:rsidTr="00D2727B">
        <w:trPr>
          <w:trHeight w:val="480"/>
        </w:trPr>
        <w:tc>
          <w:tcPr>
            <w:tcW w:w="675" w:type="dxa"/>
          </w:tcPr>
          <w:p w14:paraId="681DAC65" w14:textId="406FB768" w:rsidR="00154910" w:rsidRPr="003D1AA6" w:rsidRDefault="00237B86" w:rsidP="00154910">
            <w:pPr>
              <w:pStyle w:val="Tekstpodstawowy2"/>
              <w:spacing w:after="0"/>
              <w:jc w:val="left"/>
              <w:rPr>
                <w:rFonts w:ascii="Verdana" w:hAnsi="Verdana" w:cs="Calibri"/>
                <w:bCs/>
                <w:w w:val="90"/>
                <w:sz w:val="20"/>
                <w:szCs w:val="20"/>
                <w:lang w:val="pl-PL"/>
              </w:rPr>
            </w:pPr>
            <w:r w:rsidRPr="003D1AA6">
              <w:rPr>
                <w:rFonts w:ascii="Verdana" w:hAnsi="Verdana" w:cs="Calibri"/>
                <w:bCs/>
                <w:w w:val="90"/>
                <w:sz w:val="20"/>
                <w:szCs w:val="20"/>
                <w:lang w:val="pl-PL"/>
              </w:rPr>
              <w:t>2</w:t>
            </w:r>
          </w:p>
        </w:tc>
        <w:tc>
          <w:tcPr>
            <w:tcW w:w="8959" w:type="dxa"/>
          </w:tcPr>
          <w:p w14:paraId="556B80FF" w14:textId="6C62931B" w:rsidR="00154910" w:rsidRPr="00154910" w:rsidRDefault="00154910" w:rsidP="00154910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 w:rsidRPr="00154910">
              <w:rPr>
                <w:rFonts w:ascii="Verdana" w:hAnsi="Verdana" w:cs="Calibri"/>
                <w:sz w:val="18"/>
                <w:szCs w:val="18"/>
                <w:lang w:val="pl-PL"/>
              </w:rPr>
              <w:t>Szerokość: 425 mm</w:t>
            </w:r>
          </w:p>
        </w:tc>
        <w:tc>
          <w:tcPr>
            <w:tcW w:w="1560" w:type="dxa"/>
          </w:tcPr>
          <w:p w14:paraId="18409C78" w14:textId="77777777" w:rsidR="00154910" w:rsidRPr="0067386C" w:rsidRDefault="00154910" w:rsidP="00154910">
            <w:pPr>
              <w:spacing w:after="0"/>
              <w:jc w:val="center"/>
              <w:rPr>
                <w:rFonts w:ascii="Verdana" w:hAnsi="Verdana"/>
                <w:b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1BF554E" w14:textId="77777777" w:rsidR="00154910" w:rsidRPr="0067386C" w:rsidRDefault="00154910" w:rsidP="00154910">
            <w:pPr>
              <w:spacing w:after="0"/>
              <w:jc w:val="center"/>
              <w:rPr>
                <w:rFonts w:ascii="Verdana" w:hAnsi="Verdana"/>
                <w:b/>
                <w:w w:val="90"/>
                <w:sz w:val="20"/>
                <w:szCs w:val="20"/>
              </w:rPr>
            </w:pPr>
          </w:p>
        </w:tc>
      </w:tr>
      <w:tr w:rsidR="00154910" w:rsidRPr="00D96D05" w14:paraId="6921EF5B" w14:textId="77777777" w:rsidTr="00D2727B">
        <w:trPr>
          <w:trHeight w:val="480"/>
        </w:trPr>
        <w:tc>
          <w:tcPr>
            <w:tcW w:w="675" w:type="dxa"/>
          </w:tcPr>
          <w:p w14:paraId="1C8F7E6E" w14:textId="18DBEFA5" w:rsidR="00154910" w:rsidRPr="00D96D05" w:rsidRDefault="00237B86" w:rsidP="00154910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3</w:t>
            </w:r>
          </w:p>
        </w:tc>
        <w:tc>
          <w:tcPr>
            <w:tcW w:w="8959" w:type="dxa"/>
          </w:tcPr>
          <w:p w14:paraId="47F20A57" w14:textId="0D43D8F2" w:rsidR="00154910" w:rsidRPr="00154910" w:rsidRDefault="00154910" w:rsidP="00154910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 w:rsidRPr="00154910">
              <w:rPr>
                <w:rFonts w:ascii="Verdana" w:hAnsi="Verdana" w:cs="Calibri"/>
                <w:sz w:val="18"/>
                <w:szCs w:val="18"/>
                <w:lang w:val="pl-PL"/>
              </w:rPr>
              <w:t>Wysokość: 905 mm</w:t>
            </w:r>
          </w:p>
        </w:tc>
        <w:tc>
          <w:tcPr>
            <w:tcW w:w="1560" w:type="dxa"/>
          </w:tcPr>
          <w:p w14:paraId="2B839747" w14:textId="77777777" w:rsidR="00154910" w:rsidRPr="00D96D05" w:rsidRDefault="00154910" w:rsidP="00154910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24F594E" w14:textId="77777777" w:rsidR="00154910" w:rsidRPr="00D96D05" w:rsidRDefault="00154910" w:rsidP="00154910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1A0FB7" w:rsidRPr="00D96D05" w14:paraId="4C1BE8D3" w14:textId="77777777" w:rsidTr="00C12302">
        <w:trPr>
          <w:trHeight w:val="480"/>
        </w:trPr>
        <w:tc>
          <w:tcPr>
            <w:tcW w:w="675" w:type="dxa"/>
          </w:tcPr>
          <w:p w14:paraId="55E87729" w14:textId="48853EC5" w:rsidR="001A0FB7" w:rsidRPr="00D96D05" w:rsidRDefault="00237B86" w:rsidP="00F97D04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4</w:t>
            </w:r>
          </w:p>
        </w:tc>
        <w:tc>
          <w:tcPr>
            <w:tcW w:w="8959" w:type="dxa"/>
          </w:tcPr>
          <w:p w14:paraId="52303876" w14:textId="7B6B4F7F" w:rsidR="001A0FB7" w:rsidRPr="00154910" w:rsidRDefault="00154910" w:rsidP="00154910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sz w:val="18"/>
                <w:szCs w:val="18"/>
                <w:lang w:val="pl-PL"/>
              </w:rPr>
              <w:t>M</w:t>
            </w:r>
            <w:r w:rsidRPr="00154910">
              <w:rPr>
                <w:rFonts w:ascii="Verdana" w:hAnsi="Verdana" w:cs="Calibri"/>
                <w:sz w:val="18"/>
                <w:szCs w:val="18"/>
                <w:lang w:val="pl-PL"/>
              </w:rPr>
              <w:t>etalowy szkiele</w:t>
            </w:r>
            <w:r>
              <w:rPr>
                <w:rFonts w:ascii="Verdana" w:hAnsi="Verdana" w:cs="Calibri"/>
                <w:sz w:val="18"/>
                <w:szCs w:val="18"/>
                <w:lang w:val="pl-PL"/>
              </w:rPr>
              <w:t xml:space="preserve">t lakierowany </w:t>
            </w:r>
            <w:r w:rsidRPr="00154910">
              <w:rPr>
                <w:rFonts w:ascii="Verdana" w:hAnsi="Verdana" w:cs="Calibri"/>
                <w:sz w:val="18"/>
                <w:szCs w:val="18"/>
                <w:lang w:val="pl-PL"/>
              </w:rPr>
              <w:t>proszkowo</w:t>
            </w:r>
          </w:p>
        </w:tc>
        <w:tc>
          <w:tcPr>
            <w:tcW w:w="1560" w:type="dxa"/>
          </w:tcPr>
          <w:p w14:paraId="1EF2D52B" w14:textId="77777777" w:rsidR="001A0FB7" w:rsidRPr="00D96D05" w:rsidRDefault="001A0FB7" w:rsidP="00F97D04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4E8A557" w14:textId="77777777" w:rsidR="001A0FB7" w:rsidRPr="00D96D05" w:rsidRDefault="001A0FB7" w:rsidP="00F97D04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154910" w:rsidRPr="00D96D05" w14:paraId="10C21912" w14:textId="77777777" w:rsidTr="00C12302">
        <w:trPr>
          <w:trHeight w:val="480"/>
        </w:trPr>
        <w:tc>
          <w:tcPr>
            <w:tcW w:w="675" w:type="dxa"/>
          </w:tcPr>
          <w:p w14:paraId="7961D816" w14:textId="3AC5DD64" w:rsidR="00154910" w:rsidRPr="00D96D05" w:rsidRDefault="00237B86" w:rsidP="00F97D04">
            <w:pPr>
              <w:pStyle w:val="Tekstpodstawowy2"/>
              <w:spacing w:after="0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5</w:t>
            </w:r>
          </w:p>
        </w:tc>
        <w:tc>
          <w:tcPr>
            <w:tcW w:w="8959" w:type="dxa"/>
          </w:tcPr>
          <w:p w14:paraId="39ABC997" w14:textId="6B03B3E1" w:rsidR="00154910" w:rsidRDefault="00154910" w:rsidP="00154910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sz w:val="18"/>
                <w:szCs w:val="18"/>
                <w:lang w:val="pl-PL"/>
              </w:rPr>
              <w:t xml:space="preserve">3 półki </w:t>
            </w:r>
          </w:p>
        </w:tc>
        <w:tc>
          <w:tcPr>
            <w:tcW w:w="1560" w:type="dxa"/>
          </w:tcPr>
          <w:p w14:paraId="0E617A9A" w14:textId="77777777" w:rsidR="00154910" w:rsidRPr="00D96D05" w:rsidRDefault="00154910" w:rsidP="00F97D04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CA92A21" w14:textId="77777777" w:rsidR="00154910" w:rsidRPr="00D96D05" w:rsidRDefault="00154910" w:rsidP="00F97D04">
            <w:pPr>
              <w:spacing w:after="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F97D04" w:rsidRPr="00D96D05" w14:paraId="07467119" w14:textId="77777777" w:rsidTr="00E82813">
        <w:trPr>
          <w:trHeight w:val="322"/>
        </w:trPr>
        <w:tc>
          <w:tcPr>
            <w:tcW w:w="675" w:type="dxa"/>
          </w:tcPr>
          <w:p w14:paraId="65BFC7E8" w14:textId="53CB064A" w:rsidR="00F97D04" w:rsidRPr="00D96D05" w:rsidRDefault="00237B86" w:rsidP="00F97D04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6</w:t>
            </w:r>
          </w:p>
        </w:tc>
        <w:tc>
          <w:tcPr>
            <w:tcW w:w="8959" w:type="dxa"/>
            <w:vAlign w:val="center"/>
          </w:tcPr>
          <w:p w14:paraId="096506A5" w14:textId="4CB74D9C" w:rsidR="00F97D04" w:rsidRPr="00D96D05" w:rsidRDefault="00154910" w:rsidP="00F97D04">
            <w:pPr>
              <w:jc w:val="both"/>
              <w:rPr>
                <w:rFonts w:ascii="Verdana" w:hAnsi="Verdana"/>
                <w:w w:val="90"/>
                <w:sz w:val="20"/>
                <w:szCs w:val="20"/>
              </w:rPr>
            </w:pPr>
            <w:r>
              <w:rPr>
                <w:rFonts w:ascii="Verdana" w:hAnsi="Verdana"/>
                <w:w w:val="90"/>
                <w:sz w:val="20"/>
                <w:szCs w:val="20"/>
              </w:rPr>
              <w:t>Wyjmowana nierdzewna taca</w:t>
            </w:r>
          </w:p>
        </w:tc>
        <w:tc>
          <w:tcPr>
            <w:tcW w:w="1560" w:type="dxa"/>
          </w:tcPr>
          <w:p w14:paraId="03BCA8FC" w14:textId="77777777" w:rsidR="00F97D04" w:rsidRPr="00D96D05" w:rsidRDefault="00F97D04" w:rsidP="00F97D04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7AB7222" w14:textId="77777777" w:rsidR="00F97D04" w:rsidRPr="00D96D05" w:rsidRDefault="00F97D04" w:rsidP="00F97D04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F97D04" w:rsidRPr="00D96D05" w14:paraId="5435E401" w14:textId="77777777" w:rsidTr="00E82813">
        <w:trPr>
          <w:trHeight w:val="322"/>
        </w:trPr>
        <w:tc>
          <w:tcPr>
            <w:tcW w:w="675" w:type="dxa"/>
          </w:tcPr>
          <w:p w14:paraId="346D918B" w14:textId="2EBD313B" w:rsidR="00F97D04" w:rsidRPr="00D96D05" w:rsidRDefault="00237B86" w:rsidP="00F97D04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7</w:t>
            </w:r>
          </w:p>
        </w:tc>
        <w:tc>
          <w:tcPr>
            <w:tcW w:w="8959" w:type="dxa"/>
            <w:vAlign w:val="center"/>
          </w:tcPr>
          <w:p w14:paraId="6A754395" w14:textId="7C030ECD" w:rsidR="00F97D04" w:rsidRPr="00D96D05" w:rsidRDefault="00154910" w:rsidP="00F97D04">
            <w:pPr>
              <w:jc w:val="both"/>
              <w:rPr>
                <w:rFonts w:ascii="Verdana" w:hAnsi="Verdana" w:cs="Calibri Light"/>
                <w:w w:val="90"/>
                <w:sz w:val="20"/>
                <w:szCs w:val="20"/>
              </w:rPr>
            </w:pPr>
            <w:r>
              <w:rPr>
                <w:rFonts w:ascii="Verdana" w:hAnsi="Verdana" w:cs="Calibri Light"/>
                <w:w w:val="90"/>
                <w:sz w:val="20"/>
                <w:szCs w:val="20"/>
              </w:rPr>
              <w:t xml:space="preserve">Wyjmowane pojemniki tworzywowe </w:t>
            </w:r>
          </w:p>
        </w:tc>
        <w:tc>
          <w:tcPr>
            <w:tcW w:w="1560" w:type="dxa"/>
          </w:tcPr>
          <w:p w14:paraId="2FAE8CE9" w14:textId="77777777" w:rsidR="00F97D04" w:rsidRPr="00D96D05" w:rsidRDefault="00F97D04" w:rsidP="00F97D04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660A20E" w14:textId="77777777" w:rsidR="00F97D04" w:rsidRPr="00D96D05" w:rsidRDefault="00F97D04" w:rsidP="00F97D04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F97D04" w:rsidRPr="00D96D05" w14:paraId="66C737AC" w14:textId="77777777" w:rsidTr="00E82813">
        <w:trPr>
          <w:trHeight w:val="322"/>
        </w:trPr>
        <w:tc>
          <w:tcPr>
            <w:tcW w:w="675" w:type="dxa"/>
          </w:tcPr>
          <w:p w14:paraId="3278C9F0" w14:textId="2B1670F0" w:rsidR="00F97D04" w:rsidRPr="00D96D05" w:rsidRDefault="00237B86" w:rsidP="00F97D04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8</w:t>
            </w:r>
          </w:p>
        </w:tc>
        <w:tc>
          <w:tcPr>
            <w:tcW w:w="8959" w:type="dxa"/>
            <w:vAlign w:val="center"/>
          </w:tcPr>
          <w:p w14:paraId="5EE7D247" w14:textId="25C324E0" w:rsidR="00F97D04" w:rsidRPr="00D96D05" w:rsidRDefault="00154910" w:rsidP="00F97D04">
            <w:pPr>
              <w:jc w:val="both"/>
              <w:rPr>
                <w:rFonts w:ascii="Verdana" w:hAnsi="Verdana"/>
                <w:w w:val="90"/>
                <w:sz w:val="20"/>
                <w:szCs w:val="20"/>
              </w:rPr>
            </w:pPr>
            <w:r>
              <w:rPr>
                <w:rFonts w:ascii="Verdana" w:hAnsi="Verdana"/>
                <w:w w:val="90"/>
                <w:sz w:val="20"/>
                <w:szCs w:val="20"/>
              </w:rPr>
              <w:t>Worek na odpady z przykryciem</w:t>
            </w:r>
          </w:p>
        </w:tc>
        <w:tc>
          <w:tcPr>
            <w:tcW w:w="1560" w:type="dxa"/>
          </w:tcPr>
          <w:p w14:paraId="7E7AE2AD" w14:textId="77777777" w:rsidR="00F97D04" w:rsidRPr="00D96D05" w:rsidRDefault="00F97D04" w:rsidP="00F97D04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B5714D6" w14:textId="77777777" w:rsidR="00F97D04" w:rsidRPr="00D96D05" w:rsidRDefault="00F97D04" w:rsidP="00F97D04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1A0FB7" w:rsidRPr="00D96D05" w14:paraId="021EA7D9" w14:textId="77777777" w:rsidTr="000141E9">
        <w:trPr>
          <w:trHeight w:val="322"/>
        </w:trPr>
        <w:tc>
          <w:tcPr>
            <w:tcW w:w="675" w:type="dxa"/>
          </w:tcPr>
          <w:p w14:paraId="03AFAAD6" w14:textId="16F76C20" w:rsidR="001A0FB7" w:rsidRPr="00773B5E" w:rsidRDefault="00237B86" w:rsidP="00773B5E">
            <w:pPr>
              <w:jc w:val="both"/>
              <w:rPr>
                <w:rFonts w:ascii="Verdana" w:hAnsi="Verdana"/>
                <w:w w:val="90"/>
                <w:sz w:val="20"/>
                <w:szCs w:val="20"/>
              </w:rPr>
            </w:pPr>
            <w:r w:rsidRPr="00773B5E">
              <w:rPr>
                <w:rFonts w:ascii="Verdana" w:hAnsi="Verdana"/>
                <w:w w:val="90"/>
                <w:sz w:val="20"/>
                <w:szCs w:val="20"/>
              </w:rPr>
              <w:t>9</w:t>
            </w:r>
          </w:p>
        </w:tc>
        <w:tc>
          <w:tcPr>
            <w:tcW w:w="8959" w:type="dxa"/>
          </w:tcPr>
          <w:p w14:paraId="0539960F" w14:textId="70888AB4" w:rsidR="001A0FB7" w:rsidRPr="00773B5E" w:rsidRDefault="00154910" w:rsidP="00773B5E">
            <w:pPr>
              <w:jc w:val="both"/>
              <w:rPr>
                <w:rFonts w:ascii="Verdana" w:hAnsi="Verdana"/>
                <w:w w:val="90"/>
                <w:sz w:val="20"/>
                <w:szCs w:val="20"/>
              </w:rPr>
            </w:pPr>
            <w:r w:rsidRPr="00773B5E">
              <w:rPr>
                <w:rFonts w:ascii="Verdana" w:hAnsi="Verdana"/>
                <w:w w:val="90"/>
                <w:sz w:val="20"/>
                <w:szCs w:val="20"/>
              </w:rPr>
              <w:t>Druciany koszyk</w:t>
            </w:r>
          </w:p>
        </w:tc>
        <w:tc>
          <w:tcPr>
            <w:tcW w:w="1560" w:type="dxa"/>
          </w:tcPr>
          <w:p w14:paraId="0D3E676A" w14:textId="77777777" w:rsidR="001A0FB7" w:rsidRPr="00D96D05" w:rsidRDefault="001A0FB7" w:rsidP="000141E9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2E11F632" w14:textId="77777777" w:rsidR="001A0FB7" w:rsidRPr="00D96D05" w:rsidRDefault="001A0FB7" w:rsidP="000141E9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1A0FB7" w:rsidRPr="00D96D05" w14:paraId="10593117" w14:textId="77777777" w:rsidTr="000141E9">
        <w:trPr>
          <w:trHeight w:val="322"/>
        </w:trPr>
        <w:tc>
          <w:tcPr>
            <w:tcW w:w="675" w:type="dxa"/>
          </w:tcPr>
          <w:p w14:paraId="6D19CE7A" w14:textId="50E69EE0" w:rsidR="001A0FB7" w:rsidRPr="00D96D05" w:rsidRDefault="00237B86" w:rsidP="000141E9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10</w:t>
            </w:r>
          </w:p>
        </w:tc>
        <w:tc>
          <w:tcPr>
            <w:tcW w:w="8959" w:type="dxa"/>
          </w:tcPr>
          <w:p w14:paraId="12130354" w14:textId="4999721F" w:rsidR="001A0FB7" w:rsidRPr="00D96D05" w:rsidRDefault="00154910" w:rsidP="000141E9">
            <w:pPr>
              <w:jc w:val="both"/>
              <w:rPr>
                <w:rFonts w:ascii="Verdana" w:hAnsi="Verdana"/>
                <w:w w:val="90"/>
                <w:sz w:val="20"/>
                <w:szCs w:val="20"/>
              </w:rPr>
            </w:pPr>
            <w:r>
              <w:rPr>
                <w:rFonts w:ascii="Verdana" w:hAnsi="Verdana"/>
                <w:w w:val="90"/>
                <w:sz w:val="20"/>
                <w:szCs w:val="20"/>
              </w:rPr>
              <w:t>Cztery koła jezdne, w tym dwa z blokadą</w:t>
            </w:r>
          </w:p>
        </w:tc>
        <w:tc>
          <w:tcPr>
            <w:tcW w:w="1560" w:type="dxa"/>
          </w:tcPr>
          <w:p w14:paraId="7E73725F" w14:textId="77777777" w:rsidR="001A0FB7" w:rsidRPr="00D96D05" w:rsidRDefault="001A0FB7" w:rsidP="000141E9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2DF7A3F1" w14:textId="77777777" w:rsidR="001A0FB7" w:rsidRPr="00D96D05" w:rsidRDefault="001A0FB7" w:rsidP="000141E9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1A0FB7" w:rsidRPr="00471291" w14:paraId="2FDEED46" w14:textId="77777777" w:rsidTr="000141E9">
        <w:tc>
          <w:tcPr>
            <w:tcW w:w="14170" w:type="dxa"/>
            <w:gridSpan w:val="4"/>
          </w:tcPr>
          <w:p w14:paraId="609D556C" w14:textId="6F9C8062" w:rsidR="001A0FB7" w:rsidRDefault="00DE6812" w:rsidP="000141E9">
            <w:pPr>
              <w:pStyle w:val="Tekstpodstawowy2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Prz</w:t>
            </w:r>
            <w:r w:rsidR="001A0FB7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edmiot zamówienia: </w:t>
            </w:r>
          </w:p>
          <w:p w14:paraId="0EE2ECC6" w14:textId="435C1CB1" w:rsidR="001A0FB7" w:rsidRDefault="001A0FB7" w:rsidP="00412036">
            <w:pPr>
              <w:pStyle w:val="Tekstpodstawowy2"/>
              <w:numPr>
                <w:ilvl w:val="0"/>
                <w:numId w:val="9"/>
              </w:numPr>
              <w:jc w:val="left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 w:rsidRPr="001A0FB7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Wózek medyczny, mobilny, narzędziowy</w:t>
            </w:r>
            <w:r w:rsidRPr="003272FF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 – </w:t>
            </w: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1 sztuka</w:t>
            </w:r>
          </w:p>
          <w:p w14:paraId="32A227EB" w14:textId="77777777" w:rsidR="001A0FB7" w:rsidRDefault="001A0FB7" w:rsidP="000141E9">
            <w:pPr>
              <w:pStyle w:val="Tekstpodstawowy2"/>
              <w:tabs>
                <w:tab w:val="left" w:pos="14062"/>
              </w:tabs>
              <w:ind w:left="94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Model/typ oferowanego sprzętu: ………………………………………………… Producent/firma: …………………………………………………… </w:t>
            </w:r>
          </w:p>
          <w:p w14:paraId="3C3AF102" w14:textId="77777777" w:rsidR="001A0FB7" w:rsidRDefault="001A0FB7" w:rsidP="000141E9">
            <w:pPr>
              <w:pStyle w:val="Tekstpodstawowy2"/>
              <w:jc w:val="left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  Rok produkcji: 2025r./2026r.</w:t>
            </w:r>
          </w:p>
          <w:p w14:paraId="3C3CBD28" w14:textId="77777777" w:rsidR="00DE6812" w:rsidRDefault="00DE6812" w:rsidP="000141E9">
            <w:pPr>
              <w:pStyle w:val="Tekstpodstawowy2"/>
              <w:jc w:val="left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</w:p>
          <w:p w14:paraId="11E240DC" w14:textId="77777777" w:rsidR="00DE6812" w:rsidRPr="000A49AA" w:rsidRDefault="00DE6812" w:rsidP="000141E9">
            <w:pPr>
              <w:pStyle w:val="Tekstpodstawowy2"/>
              <w:jc w:val="left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</w:p>
        </w:tc>
      </w:tr>
      <w:tr w:rsidR="001A0FB7" w:rsidRPr="00471291" w14:paraId="6F65D9D9" w14:textId="77777777" w:rsidTr="000141E9">
        <w:tc>
          <w:tcPr>
            <w:tcW w:w="675" w:type="dxa"/>
          </w:tcPr>
          <w:p w14:paraId="1641567F" w14:textId="77777777" w:rsidR="001A0FB7" w:rsidRPr="000A49AA" w:rsidRDefault="001A0FB7" w:rsidP="000141E9">
            <w:pPr>
              <w:pStyle w:val="Tekstpodstawowy2"/>
              <w:jc w:val="center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 w:rsidRPr="000A49AA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Lp.</w:t>
            </w:r>
          </w:p>
        </w:tc>
        <w:tc>
          <w:tcPr>
            <w:tcW w:w="8959" w:type="dxa"/>
          </w:tcPr>
          <w:p w14:paraId="63A00539" w14:textId="77777777" w:rsidR="001A0FB7" w:rsidRPr="000A49AA" w:rsidRDefault="001A0FB7" w:rsidP="000141E9">
            <w:pPr>
              <w:pStyle w:val="Tekstpodstawowy2"/>
              <w:jc w:val="center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 w:rsidRPr="000A49AA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Opis </w:t>
            </w: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przedmiotu zamówienia – wymagania minimalne</w:t>
            </w:r>
          </w:p>
        </w:tc>
        <w:tc>
          <w:tcPr>
            <w:tcW w:w="1560" w:type="dxa"/>
          </w:tcPr>
          <w:p w14:paraId="0CF559AA" w14:textId="77777777" w:rsidR="001A0FB7" w:rsidRPr="00F76FB2" w:rsidRDefault="001A0FB7" w:rsidP="000141E9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sz w:val="16"/>
                <w:szCs w:val="16"/>
                <w:lang w:val="pl-PL"/>
              </w:rPr>
              <w:t xml:space="preserve">Potwierdzenie spełnienia wymagań minimalnych </w:t>
            </w:r>
            <w:r w:rsidRPr="00F76FB2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 xml:space="preserve">TAK/NIE* </w:t>
            </w:r>
          </w:p>
          <w:p w14:paraId="3B7D8F32" w14:textId="77777777" w:rsidR="001A0FB7" w:rsidRPr="00D965EF" w:rsidRDefault="001A0FB7" w:rsidP="000141E9">
            <w:pPr>
              <w:pStyle w:val="Tekstpodstawowy2"/>
              <w:jc w:val="center"/>
              <w:rPr>
                <w:rFonts w:ascii="Verdana" w:hAnsi="Verdana" w:cs="Calibri"/>
                <w:i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i/>
                <w:sz w:val="16"/>
                <w:szCs w:val="16"/>
                <w:lang w:val="pl-PL"/>
              </w:rPr>
              <w:t>Wypełnia wykonawca</w:t>
            </w:r>
          </w:p>
        </w:tc>
        <w:tc>
          <w:tcPr>
            <w:tcW w:w="2976" w:type="dxa"/>
          </w:tcPr>
          <w:p w14:paraId="5AEB5318" w14:textId="77777777" w:rsidR="001A0FB7" w:rsidRDefault="001A0FB7" w:rsidP="000141E9">
            <w:pPr>
              <w:pStyle w:val="Tekstpodstawowy2"/>
              <w:jc w:val="center"/>
              <w:rPr>
                <w:rFonts w:ascii="Verdana" w:hAnsi="Verdana" w:cs="Calibri"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sz w:val="16"/>
                <w:szCs w:val="16"/>
                <w:lang w:val="pl-PL"/>
              </w:rPr>
              <w:t>W przypadku spełnienia jednocześnie wymagań minimalnych oraz przy parametrach urządzenia wyższych niż minimalne należy podać parametry oferowane</w:t>
            </w:r>
          </w:p>
          <w:p w14:paraId="10DFA912" w14:textId="77777777" w:rsidR="001A0FB7" w:rsidRPr="00F76FB2" w:rsidRDefault="001A0FB7" w:rsidP="000141E9">
            <w:pPr>
              <w:pStyle w:val="Tekstpodstawowy2"/>
              <w:jc w:val="center"/>
              <w:rPr>
                <w:rFonts w:ascii="Verdana" w:hAnsi="Verdana" w:cs="Calibri"/>
                <w:i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i/>
                <w:sz w:val="16"/>
                <w:szCs w:val="16"/>
                <w:lang w:val="pl-PL"/>
              </w:rPr>
              <w:t xml:space="preserve">Wypełnia Wykonawca </w:t>
            </w:r>
          </w:p>
        </w:tc>
      </w:tr>
      <w:tr w:rsidR="00237B86" w:rsidRPr="0067386C" w14:paraId="06E56835" w14:textId="77777777" w:rsidTr="000141E9">
        <w:trPr>
          <w:trHeight w:val="322"/>
        </w:trPr>
        <w:tc>
          <w:tcPr>
            <w:tcW w:w="675" w:type="dxa"/>
          </w:tcPr>
          <w:p w14:paraId="418A9D88" w14:textId="12E299F4" w:rsidR="00237B86" w:rsidRPr="0067386C" w:rsidRDefault="00DD2F91" w:rsidP="000141E9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</w:t>
            </w:r>
          </w:p>
        </w:tc>
        <w:tc>
          <w:tcPr>
            <w:tcW w:w="8959" w:type="dxa"/>
          </w:tcPr>
          <w:p w14:paraId="7DCA4FEE" w14:textId="5EFB9A6D" w:rsidR="00237B86" w:rsidRDefault="00237B86" w:rsidP="00237B86">
            <w:pPr>
              <w:tabs>
                <w:tab w:val="num" w:pos="720"/>
              </w:tabs>
              <w:rPr>
                <w:rFonts w:ascii="Verdana" w:hAnsi="Verdana"/>
                <w:w w:val="90"/>
                <w:sz w:val="20"/>
                <w:szCs w:val="20"/>
              </w:rPr>
            </w:pPr>
            <w:r>
              <w:rPr>
                <w:rFonts w:ascii="Verdana" w:hAnsi="Verdana"/>
                <w:w w:val="90"/>
                <w:sz w:val="20"/>
                <w:szCs w:val="20"/>
              </w:rPr>
              <w:t>W</w:t>
            </w:r>
            <w:r w:rsidRPr="00237B86">
              <w:rPr>
                <w:rFonts w:ascii="Verdana" w:hAnsi="Verdana"/>
                <w:w w:val="90"/>
                <w:sz w:val="20"/>
                <w:szCs w:val="20"/>
              </w:rPr>
              <w:t>ymiary całkowite: 750</w:t>
            </w:r>
            <w:r w:rsidR="00DD2F91">
              <w:rPr>
                <w:rFonts w:ascii="Verdana" w:hAnsi="Verdana"/>
                <w:w w:val="90"/>
                <w:sz w:val="20"/>
                <w:szCs w:val="20"/>
              </w:rPr>
              <w:t xml:space="preserve"> </w:t>
            </w:r>
            <w:r w:rsidRPr="00237B86">
              <w:rPr>
                <w:rFonts w:ascii="Verdana" w:hAnsi="Verdana"/>
                <w:w w:val="90"/>
                <w:sz w:val="20"/>
                <w:szCs w:val="20"/>
              </w:rPr>
              <w:t>x</w:t>
            </w:r>
            <w:r w:rsidR="00DD2F91">
              <w:rPr>
                <w:rFonts w:ascii="Verdana" w:hAnsi="Verdana"/>
                <w:w w:val="90"/>
                <w:sz w:val="20"/>
                <w:szCs w:val="20"/>
              </w:rPr>
              <w:t xml:space="preserve"> </w:t>
            </w:r>
            <w:r w:rsidRPr="00237B86">
              <w:rPr>
                <w:rFonts w:ascii="Verdana" w:hAnsi="Verdana"/>
                <w:w w:val="90"/>
                <w:sz w:val="20"/>
                <w:szCs w:val="20"/>
              </w:rPr>
              <w:t>500</w:t>
            </w:r>
            <w:r w:rsidR="00DD2F91">
              <w:rPr>
                <w:rFonts w:ascii="Verdana" w:hAnsi="Verdana"/>
                <w:w w:val="90"/>
                <w:sz w:val="20"/>
                <w:szCs w:val="20"/>
              </w:rPr>
              <w:t xml:space="preserve"> </w:t>
            </w:r>
            <w:r w:rsidRPr="00237B86">
              <w:rPr>
                <w:rFonts w:ascii="Verdana" w:hAnsi="Verdana"/>
                <w:w w:val="90"/>
                <w:sz w:val="20"/>
                <w:szCs w:val="20"/>
              </w:rPr>
              <w:t>x</w:t>
            </w:r>
            <w:r w:rsidR="00DD2F91">
              <w:rPr>
                <w:rFonts w:ascii="Verdana" w:hAnsi="Verdana"/>
                <w:w w:val="90"/>
                <w:sz w:val="20"/>
                <w:szCs w:val="20"/>
              </w:rPr>
              <w:t xml:space="preserve"> </w:t>
            </w:r>
            <w:r w:rsidRPr="00237B86">
              <w:rPr>
                <w:rFonts w:ascii="Verdana" w:hAnsi="Verdana"/>
                <w:w w:val="90"/>
                <w:sz w:val="20"/>
                <w:szCs w:val="20"/>
              </w:rPr>
              <w:t>850-1300 mm</w:t>
            </w:r>
          </w:p>
        </w:tc>
        <w:tc>
          <w:tcPr>
            <w:tcW w:w="1560" w:type="dxa"/>
          </w:tcPr>
          <w:p w14:paraId="55696262" w14:textId="77777777" w:rsidR="00237B86" w:rsidRPr="0067386C" w:rsidRDefault="00237B86" w:rsidP="000141E9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6F02C6F" w14:textId="77777777" w:rsidR="00237B86" w:rsidRPr="0067386C" w:rsidRDefault="00237B86" w:rsidP="000141E9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237B86" w:rsidRPr="0067386C" w14:paraId="1217EAFD" w14:textId="77777777" w:rsidTr="000141E9">
        <w:trPr>
          <w:trHeight w:val="322"/>
        </w:trPr>
        <w:tc>
          <w:tcPr>
            <w:tcW w:w="675" w:type="dxa"/>
          </w:tcPr>
          <w:p w14:paraId="1FBB1953" w14:textId="1A38DB71" w:rsidR="00237B86" w:rsidRPr="0067386C" w:rsidRDefault="00DD2F91" w:rsidP="000141E9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2</w:t>
            </w:r>
          </w:p>
        </w:tc>
        <w:tc>
          <w:tcPr>
            <w:tcW w:w="8959" w:type="dxa"/>
          </w:tcPr>
          <w:p w14:paraId="67C754CD" w14:textId="553438E4" w:rsidR="00237B86" w:rsidRDefault="00237B86" w:rsidP="00237B86">
            <w:pPr>
              <w:tabs>
                <w:tab w:val="num" w:pos="720"/>
              </w:tabs>
              <w:rPr>
                <w:rFonts w:ascii="Verdana" w:hAnsi="Verdana"/>
                <w:w w:val="90"/>
                <w:sz w:val="20"/>
                <w:szCs w:val="20"/>
              </w:rPr>
            </w:pPr>
            <w:r>
              <w:rPr>
                <w:rFonts w:ascii="Verdana" w:hAnsi="Verdana"/>
                <w:w w:val="90"/>
                <w:sz w:val="20"/>
                <w:szCs w:val="20"/>
              </w:rPr>
              <w:t>W</w:t>
            </w:r>
            <w:r w:rsidRPr="00237B86">
              <w:rPr>
                <w:rFonts w:ascii="Verdana" w:hAnsi="Verdana"/>
                <w:w w:val="90"/>
                <w:sz w:val="20"/>
                <w:szCs w:val="20"/>
              </w:rPr>
              <w:t>ymiar blatu: 750</w:t>
            </w:r>
            <w:r w:rsidR="00DD2F91">
              <w:rPr>
                <w:rFonts w:ascii="Verdana" w:hAnsi="Verdana"/>
                <w:w w:val="90"/>
                <w:sz w:val="20"/>
                <w:szCs w:val="20"/>
              </w:rPr>
              <w:t xml:space="preserve"> </w:t>
            </w:r>
            <w:r w:rsidRPr="00237B86">
              <w:rPr>
                <w:rFonts w:ascii="Verdana" w:hAnsi="Verdana"/>
                <w:w w:val="90"/>
                <w:sz w:val="20"/>
                <w:szCs w:val="20"/>
              </w:rPr>
              <w:t>x</w:t>
            </w:r>
            <w:r w:rsidR="00DD2F91">
              <w:rPr>
                <w:rFonts w:ascii="Verdana" w:hAnsi="Verdana"/>
                <w:w w:val="90"/>
                <w:sz w:val="20"/>
                <w:szCs w:val="20"/>
              </w:rPr>
              <w:t xml:space="preserve"> </w:t>
            </w:r>
            <w:r w:rsidRPr="00237B86">
              <w:rPr>
                <w:rFonts w:ascii="Verdana" w:hAnsi="Verdana"/>
                <w:w w:val="90"/>
                <w:sz w:val="20"/>
                <w:szCs w:val="20"/>
              </w:rPr>
              <w:t>500 mm</w:t>
            </w:r>
          </w:p>
        </w:tc>
        <w:tc>
          <w:tcPr>
            <w:tcW w:w="1560" w:type="dxa"/>
          </w:tcPr>
          <w:p w14:paraId="650D1988" w14:textId="77777777" w:rsidR="00237B86" w:rsidRPr="0067386C" w:rsidRDefault="00237B86" w:rsidP="000141E9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299672C" w14:textId="77777777" w:rsidR="00237B86" w:rsidRPr="0067386C" w:rsidRDefault="00237B86" w:rsidP="000141E9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237B86" w:rsidRPr="0067386C" w14:paraId="191EF8F3" w14:textId="77777777" w:rsidTr="000141E9">
        <w:trPr>
          <w:trHeight w:val="322"/>
        </w:trPr>
        <w:tc>
          <w:tcPr>
            <w:tcW w:w="675" w:type="dxa"/>
          </w:tcPr>
          <w:p w14:paraId="0EC8CA24" w14:textId="12474190" w:rsidR="00237B86" w:rsidRPr="0067386C" w:rsidRDefault="00DD2F91" w:rsidP="000141E9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3</w:t>
            </w:r>
          </w:p>
        </w:tc>
        <w:tc>
          <w:tcPr>
            <w:tcW w:w="8959" w:type="dxa"/>
          </w:tcPr>
          <w:p w14:paraId="47FF8F75" w14:textId="2F5EA3D4" w:rsidR="00237B86" w:rsidRDefault="00237B86" w:rsidP="000141E9">
            <w:pPr>
              <w:rPr>
                <w:rFonts w:ascii="Verdana" w:hAnsi="Verdana"/>
                <w:w w:val="90"/>
                <w:sz w:val="20"/>
                <w:szCs w:val="20"/>
              </w:rPr>
            </w:pPr>
            <w:r>
              <w:rPr>
                <w:rFonts w:ascii="Verdana" w:hAnsi="Verdana"/>
                <w:w w:val="90"/>
                <w:sz w:val="20"/>
                <w:szCs w:val="20"/>
              </w:rPr>
              <w:t>W</w:t>
            </w:r>
            <w:r w:rsidRPr="00237B86">
              <w:rPr>
                <w:rFonts w:ascii="Verdana" w:hAnsi="Verdana"/>
                <w:w w:val="90"/>
                <w:sz w:val="20"/>
                <w:szCs w:val="20"/>
              </w:rPr>
              <w:t>ymiar powierzchni użytkowej blatu</w:t>
            </w:r>
            <w:r>
              <w:rPr>
                <w:rFonts w:ascii="Verdana" w:hAnsi="Verdana"/>
                <w:w w:val="90"/>
                <w:sz w:val="20"/>
                <w:szCs w:val="20"/>
              </w:rPr>
              <w:t xml:space="preserve"> min. </w:t>
            </w:r>
            <w:r w:rsidRPr="00237B86">
              <w:rPr>
                <w:rFonts w:ascii="Verdana" w:hAnsi="Verdana"/>
                <w:w w:val="90"/>
                <w:sz w:val="20"/>
                <w:szCs w:val="20"/>
              </w:rPr>
              <w:t>7</w:t>
            </w:r>
            <w:r>
              <w:rPr>
                <w:rFonts w:ascii="Verdana" w:hAnsi="Verdana"/>
                <w:w w:val="90"/>
                <w:sz w:val="20"/>
                <w:szCs w:val="20"/>
              </w:rPr>
              <w:t xml:space="preserve">40 </w:t>
            </w:r>
            <w:r w:rsidRPr="00237B86">
              <w:rPr>
                <w:rFonts w:ascii="Verdana" w:hAnsi="Verdana"/>
                <w:w w:val="90"/>
                <w:sz w:val="20"/>
                <w:szCs w:val="20"/>
              </w:rPr>
              <w:t>x</w:t>
            </w:r>
            <w:r>
              <w:rPr>
                <w:rFonts w:ascii="Verdana" w:hAnsi="Verdana"/>
                <w:w w:val="90"/>
                <w:sz w:val="20"/>
                <w:szCs w:val="20"/>
              </w:rPr>
              <w:t xml:space="preserve"> </w:t>
            </w:r>
            <w:r w:rsidRPr="00237B86">
              <w:rPr>
                <w:rFonts w:ascii="Verdana" w:hAnsi="Verdana"/>
                <w:w w:val="90"/>
                <w:sz w:val="20"/>
                <w:szCs w:val="20"/>
              </w:rPr>
              <w:t>4</w:t>
            </w:r>
            <w:r>
              <w:rPr>
                <w:rFonts w:ascii="Verdana" w:hAnsi="Verdana"/>
                <w:w w:val="90"/>
                <w:sz w:val="20"/>
                <w:szCs w:val="20"/>
              </w:rPr>
              <w:t>9</w:t>
            </w:r>
            <w:r w:rsidRPr="00237B86">
              <w:rPr>
                <w:rFonts w:ascii="Verdana" w:hAnsi="Verdana"/>
                <w:w w:val="90"/>
                <w:sz w:val="20"/>
                <w:szCs w:val="20"/>
              </w:rPr>
              <w:t>0 mm</w:t>
            </w:r>
          </w:p>
        </w:tc>
        <w:tc>
          <w:tcPr>
            <w:tcW w:w="1560" w:type="dxa"/>
          </w:tcPr>
          <w:p w14:paraId="322F672D" w14:textId="77777777" w:rsidR="00237B86" w:rsidRPr="0067386C" w:rsidRDefault="00237B86" w:rsidP="000141E9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F9603DC" w14:textId="77777777" w:rsidR="00237B86" w:rsidRPr="0067386C" w:rsidRDefault="00237B86" w:rsidP="000141E9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1A0FB7" w:rsidRPr="0067386C" w14:paraId="3F7F972F" w14:textId="77777777" w:rsidTr="000141E9">
        <w:trPr>
          <w:trHeight w:val="322"/>
        </w:trPr>
        <w:tc>
          <w:tcPr>
            <w:tcW w:w="675" w:type="dxa"/>
          </w:tcPr>
          <w:p w14:paraId="31635085" w14:textId="52AAFE0A" w:rsidR="001A0FB7" w:rsidRPr="0067386C" w:rsidRDefault="00DD2F91" w:rsidP="000141E9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4</w:t>
            </w:r>
          </w:p>
        </w:tc>
        <w:tc>
          <w:tcPr>
            <w:tcW w:w="8959" w:type="dxa"/>
          </w:tcPr>
          <w:p w14:paraId="4A14CD5E" w14:textId="365FD3CF" w:rsidR="001A0FB7" w:rsidRPr="0067386C" w:rsidRDefault="00237B86" w:rsidP="000141E9">
            <w:pPr>
              <w:rPr>
                <w:rFonts w:ascii="Verdana" w:hAnsi="Verdana"/>
                <w:w w:val="90"/>
                <w:sz w:val="20"/>
                <w:szCs w:val="20"/>
              </w:rPr>
            </w:pPr>
            <w:r>
              <w:rPr>
                <w:rFonts w:ascii="Verdana" w:hAnsi="Verdana"/>
                <w:w w:val="90"/>
                <w:sz w:val="20"/>
                <w:szCs w:val="20"/>
              </w:rPr>
              <w:t>W</w:t>
            </w:r>
            <w:r w:rsidRPr="00237B86">
              <w:rPr>
                <w:rFonts w:ascii="Verdana" w:hAnsi="Verdana"/>
                <w:w w:val="90"/>
                <w:sz w:val="20"/>
                <w:szCs w:val="20"/>
              </w:rPr>
              <w:t xml:space="preserve"> całości ze stali kwasoodpornej gat. 0H18N9</w:t>
            </w:r>
          </w:p>
        </w:tc>
        <w:tc>
          <w:tcPr>
            <w:tcW w:w="1560" w:type="dxa"/>
          </w:tcPr>
          <w:p w14:paraId="1B175AD4" w14:textId="77777777" w:rsidR="001A0FB7" w:rsidRPr="0067386C" w:rsidRDefault="001A0FB7" w:rsidP="000141E9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A043C06" w14:textId="77777777" w:rsidR="001A0FB7" w:rsidRPr="0067386C" w:rsidRDefault="001A0FB7" w:rsidP="000141E9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237B86" w:rsidRPr="0067386C" w14:paraId="6F64480B" w14:textId="77777777" w:rsidTr="000141E9">
        <w:trPr>
          <w:trHeight w:val="322"/>
        </w:trPr>
        <w:tc>
          <w:tcPr>
            <w:tcW w:w="675" w:type="dxa"/>
          </w:tcPr>
          <w:p w14:paraId="0125582F" w14:textId="04E09F7A" w:rsidR="00237B86" w:rsidRPr="0067386C" w:rsidRDefault="00DD2F91" w:rsidP="000141E9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5</w:t>
            </w:r>
          </w:p>
        </w:tc>
        <w:tc>
          <w:tcPr>
            <w:tcW w:w="8959" w:type="dxa"/>
          </w:tcPr>
          <w:p w14:paraId="10B4C52A" w14:textId="7E77C711" w:rsidR="00237B86" w:rsidRPr="0067386C" w:rsidRDefault="00237B86" w:rsidP="000141E9">
            <w:pPr>
              <w:rPr>
                <w:rFonts w:ascii="Verdana" w:hAnsi="Verdana"/>
                <w:w w:val="90"/>
                <w:sz w:val="20"/>
                <w:szCs w:val="20"/>
              </w:rPr>
            </w:pPr>
            <w:r>
              <w:rPr>
                <w:rFonts w:ascii="Verdana" w:hAnsi="Verdana"/>
                <w:w w:val="90"/>
                <w:sz w:val="20"/>
                <w:szCs w:val="20"/>
              </w:rPr>
              <w:t>1 x blat z podniesionym rantem</w:t>
            </w:r>
          </w:p>
        </w:tc>
        <w:tc>
          <w:tcPr>
            <w:tcW w:w="1560" w:type="dxa"/>
          </w:tcPr>
          <w:p w14:paraId="01FC97AE" w14:textId="77777777" w:rsidR="00237B86" w:rsidRPr="0067386C" w:rsidRDefault="00237B86" w:rsidP="000141E9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253AEC3" w14:textId="77777777" w:rsidR="00237B86" w:rsidRPr="0067386C" w:rsidRDefault="00237B86" w:rsidP="000141E9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237B86" w:rsidRPr="0067386C" w14:paraId="64A46C5C" w14:textId="77777777" w:rsidTr="000141E9">
        <w:trPr>
          <w:trHeight w:val="322"/>
        </w:trPr>
        <w:tc>
          <w:tcPr>
            <w:tcW w:w="675" w:type="dxa"/>
          </w:tcPr>
          <w:p w14:paraId="13FA9FEC" w14:textId="3852B6A1" w:rsidR="00237B86" w:rsidRPr="0067386C" w:rsidRDefault="00DD2F91" w:rsidP="000141E9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6</w:t>
            </w:r>
          </w:p>
        </w:tc>
        <w:tc>
          <w:tcPr>
            <w:tcW w:w="8959" w:type="dxa"/>
          </w:tcPr>
          <w:p w14:paraId="10D5D87C" w14:textId="5799B705" w:rsidR="00237B86" w:rsidRPr="0067386C" w:rsidRDefault="00237B86" w:rsidP="000141E9">
            <w:pPr>
              <w:rPr>
                <w:rFonts w:ascii="Verdana" w:hAnsi="Verdana"/>
                <w:w w:val="90"/>
                <w:sz w:val="20"/>
                <w:szCs w:val="20"/>
              </w:rPr>
            </w:pPr>
            <w:r>
              <w:rPr>
                <w:rFonts w:ascii="Verdana" w:hAnsi="Verdana"/>
                <w:w w:val="90"/>
                <w:sz w:val="20"/>
                <w:szCs w:val="20"/>
              </w:rPr>
              <w:t>Blat podnoszony ręcznie (regulacja w zakresie 850-1300 mm)</w:t>
            </w:r>
          </w:p>
        </w:tc>
        <w:tc>
          <w:tcPr>
            <w:tcW w:w="1560" w:type="dxa"/>
          </w:tcPr>
          <w:p w14:paraId="76DEC5EA" w14:textId="77777777" w:rsidR="00237B86" w:rsidRPr="0067386C" w:rsidRDefault="00237B86" w:rsidP="000141E9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B5B9D0A" w14:textId="77777777" w:rsidR="00237B86" w:rsidRPr="0067386C" w:rsidRDefault="00237B86" w:rsidP="000141E9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237B86" w:rsidRPr="0067386C" w14:paraId="57A8BEC1" w14:textId="77777777" w:rsidTr="000141E9">
        <w:trPr>
          <w:trHeight w:val="322"/>
        </w:trPr>
        <w:tc>
          <w:tcPr>
            <w:tcW w:w="675" w:type="dxa"/>
          </w:tcPr>
          <w:p w14:paraId="00394530" w14:textId="583517E0" w:rsidR="00237B86" w:rsidRPr="0067386C" w:rsidRDefault="00DD2F91" w:rsidP="000141E9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7</w:t>
            </w:r>
          </w:p>
        </w:tc>
        <w:tc>
          <w:tcPr>
            <w:tcW w:w="8959" w:type="dxa"/>
          </w:tcPr>
          <w:p w14:paraId="30200127" w14:textId="631B8B60" w:rsidR="00237B86" w:rsidRPr="0067386C" w:rsidRDefault="00237B86" w:rsidP="000141E9">
            <w:pPr>
              <w:rPr>
                <w:rFonts w:ascii="Verdana" w:hAnsi="Verdana"/>
                <w:w w:val="90"/>
                <w:sz w:val="20"/>
                <w:szCs w:val="20"/>
              </w:rPr>
            </w:pPr>
            <w:r>
              <w:rPr>
                <w:rFonts w:ascii="Verdana" w:hAnsi="Verdana"/>
                <w:w w:val="90"/>
                <w:sz w:val="20"/>
                <w:szCs w:val="20"/>
              </w:rPr>
              <w:t>Podstawa na 4 kołach w obudowie stalowej ocynkowanej, w tym 2 z blokadą</w:t>
            </w:r>
            <w:r w:rsidR="00DD2F91">
              <w:rPr>
                <w:rFonts w:ascii="Verdana" w:hAnsi="Verdana"/>
                <w:w w:val="90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14:paraId="56D91048" w14:textId="77777777" w:rsidR="00237B86" w:rsidRPr="0067386C" w:rsidRDefault="00237B86" w:rsidP="000141E9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0527D96" w14:textId="77777777" w:rsidR="00237B86" w:rsidRPr="0067386C" w:rsidRDefault="00237B86" w:rsidP="000141E9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</w:tbl>
    <w:p w14:paraId="0E7C3A59" w14:textId="77777777" w:rsidR="001A0FB7" w:rsidRPr="009954C8" w:rsidRDefault="001A0FB7" w:rsidP="001A0FB7">
      <w:pPr>
        <w:spacing w:after="0" w:line="240" w:lineRule="auto"/>
        <w:rPr>
          <w:rFonts w:ascii="Verdana" w:eastAsia="Times New Roman" w:hAnsi="Verdana" w:cs="Arial"/>
          <w:b/>
          <w:i/>
          <w:sz w:val="16"/>
          <w:szCs w:val="16"/>
          <w:lang w:eastAsia="pl-PL"/>
        </w:rPr>
      </w:pPr>
      <w:r w:rsidRPr="009954C8">
        <w:rPr>
          <w:rFonts w:ascii="Verdana" w:eastAsia="Times New Roman" w:hAnsi="Verdana" w:cs="Arial"/>
          <w:b/>
          <w:i/>
          <w:sz w:val="16"/>
          <w:szCs w:val="16"/>
          <w:lang w:eastAsia="pl-PL"/>
        </w:rPr>
        <w:t>* w powyższej tabeli kolumnę nr 3 wypełnia Wykonawca wpisując odpowiednio TAK lub NIE</w:t>
      </w:r>
    </w:p>
    <w:p w14:paraId="4ED728EB" w14:textId="1B8D7DAD" w:rsidR="001A0FB7" w:rsidRDefault="001A0FB7" w:rsidP="001A0FB7">
      <w:pPr>
        <w:spacing w:after="0" w:line="240" w:lineRule="auto"/>
        <w:rPr>
          <w:rFonts w:ascii="Verdana" w:eastAsia="Times New Roman" w:hAnsi="Verdana" w:cs="Arial"/>
          <w:b/>
          <w:i/>
          <w:iCs/>
          <w:sz w:val="16"/>
          <w:szCs w:val="16"/>
          <w:u w:val="single"/>
          <w:lang w:eastAsia="pl-PL"/>
        </w:rPr>
      </w:pPr>
      <w:r w:rsidRPr="009954C8">
        <w:rPr>
          <w:rFonts w:ascii="Verdana" w:eastAsia="Times New Roman" w:hAnsi="Verdana" w:cs="Arial"/>
          <w:b/>
          <w:i/>
          <w:iCs/>
          <w:sz w:val="16"/>
          <w:szCs w:val="16"/>
          <w:u w:val="single"/>
          <w:lang w:eastAsia="pl-PL"/>
        </w:rPr>
        <w:t>UWAGA! Nie spełnienie parametrów wymaganych przez Zamawiającego spowoduje odrzucen</w:t>
      </w:r>
      <w:r w:rsidR="000469AB">
        <w:rPr>
          <w:rFonts w:ascii="Verdana" w:eastAsia="Times New Roman" w:hAnsi="Verdana" w:cs="Arial"/>
          <w:b/>
          <w:i/>
          <w:iCs/>
          <w:sz w:val="16"/>
          <w:szCs w:val="16"/>
          <w:u w:val="single"/>
          <w:lang w:eastAsia="pl-PL"/>
        </w:rPr>
        <w:t>ie oferty w zakresie Części nr 2</w:t>
      </w:r>
    </w:p>
    <w:p w14:paraId="2F49AF3E" w14:textId="77777777" w:rsidR="001A0FB7" w:rsidRDefault="001A0FB7" w:rsidP="001A0FB7">
      <w:pPr>
        <w:jc w:val="right"/>
        <w:rPr>
          <w:rFonts w:cs="Verdana"/>
          <w:bCs/>
          <w:w w:val="90"/>
          <w:sz w:val="20"/>
        </w:rPr>
      </w:pPr>
    </w:p>
    <w:p w14:paraId="3FB9BC68" w14:textId="77777777" w:rsidR="000469AB" w:rsidRPr="00BD4A3B" w:rsidRDefault="000469AB" w:rsidP="000469AB">
      <w:pPr>
        <w:autoSpaceDE w:val="0"/>
        <w:autoSpaceDN w:val="0"/>
        <w:adjustRightInd w:val="0"/>
        <w:jc w:val="center"/>
        <w:rPr>
          <w:rFonts w:ascii="Verdana" w:eastAsia="Calibri" w:hAnsi="Verdana"/>
          <w:color w:val="FF0000"/>
          <w:w w:val="90"/>
          <w:sz w:val="20"/>
          <w:szCs w:val="20"/>
        </w:rPr>
      </w:pPr>
      <w:r w:rsidRPr="00BD4A3B">
        <w:rPr>
          <w:rFonts w:ascii="Verdana" w:eastAsia="Calibri" w:hAnsi="Verdana"/>
          <w:color w:val="FF0000"/>
          <w:w w:val="90"/>
          <w:sz w:val="20"/>
          <w:szCs w:val="20"/>
        </w:rPr>
        <w:t>Dokument należy podpisać kwalifikowanym podpisem elektronicznym zgodnie z zapisami SWZ</w:t>
      </w:r>
    </w:p>
    <w:p w14:paraId="26570BE3" w14:textId="77777777" w:rsidR="00412036" w:rsidRDefault="00412036" w:rsidP="001A0FB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0F19D60" w14:textId="77777777" w:rsidR="00412036" w:rsidRDefault="00412036" w:rsidP="001A0FB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C370155" w14:textId="77777777" w:rsidR="00412036" w:rsidRDefault="00412036" w:rsidP="001A0FB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173CDB6" w14:textId="62511F63" w:rsidR="00DE6812" w:rsidRDefault="00DE6812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page"/>
      </w:r>
    </w:p>
    <w:p w14:paraId="1C62AD9D" w14:textId="1E1B0C79" w:rsidR="00126706" w:rsidRPr="00F76795" w:rsidRDefault="00126706" w:rsidP="00126706">
      <w:pPr>
        <w:pStyle w:val="Nagwek"/>
        <w:ind w:left="3252" w:firstLine="4536"/>
        <w:jc w:val="right"/>
        <w:rPr>
          <w:lang w:val="pl-PL"/>
        </w:rPr>
      </w:pPr>
      <w:r>
        <w:rPr>
          <w:rFonts w:cs="Verdana"/>
          <w:bCs/>
          <w:w w:val="90"/>
          <w:sz w:val="20"/>
        </w:rPr>
        <w:t xml:space="preserve">Załącznik nr </w:t>
      </w:r>
      <w:r>
        <w:rPr>
          <w:rFonts w:cs="Verdana"/>
          <w:bCs/>
          <w:w w:val="90"/>
          <w:sz w:val="20"/>
          <w:lang w:val="pl-PL"/>
        </w:rPr>
        <w:t>1</w:t>
      </w:r>
    </w:p>
    <w:p w14:paraId="10AB1F6D" w14:textId="77777777" w:rsidR="00126706" w:rsidRDefault="00126706" w:rsidP="00126706">
      <w:pPr>
        <w:ind w:left="1440" w:hanging="1440"/>
        <w:jc w:val="right"/>
        <w:rPr>
          <w:rFonts w:ascii="Verdana" w:hAnsi="Verdana" w:cs="Verdana"/>
          <w:bCs/>
          <w:w w:val="90"/>
          <w:sz w:val="20"/>
          <w:szCs w:val="20"/>
        </w:rPr>
      </w:pPr>
      <w:r>
        <w:rPr>
          <w:rFonts w:ascii="Verdana" w:hAnsi="Verdana" w:cs="Verdana"/>
          <w:bCs/>
          <w:w w:val="90"/>
          <w:sz w:val="20"/>
          <w:szCs w:val="20"/>
        </w:rPr>
        <w:t>Do SWZ nr NLO-3820-02/TP/26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9639"/>
      </w:tblGrid>
      <w:tr w:rsidR="00126706" w:rsidRPr="006B1591" w14:paraId="09564BAB" w14:textId="77777777" w:rsidTr="00126706">
        <w:trPr>
          <w:trHeight w:val="110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E165B4" w14:textId="77777777" w:rsidR="00126706" w:rsidRPr="006B1591" w:rsidRDefault="00126706" w:rsidP="00126706">
            <w:pPr>
              <w:rPr>
                <w:w w:val="90"/>
              </w:rPr>
            </w:pPr>
          </w:p>
          <w:p w14:paraId="55075A58" w14:textId="77777777" w:rsidR="00126706" w:rsidRPr="006B1591" w:rsidRDefault="00126706" w:rsidP="00126706">
            <w:pPr>
              <w:rPr>
                <w:rFonts w:ascii="Verdana" w:hAnsi="Verdana"/>
                <w:i/>
                <w:w w:val="90"/>
                <w:sz w:val="16"/>
                <w:szCs w:val="16"/>
              </w:rPr>
            </w:pPr>
          </w:p>
          <w:p w14:paraId="1621C567" w14:textId="77777777" w:rsidR="00126706" w:rsidRPr="006B1591" w:rsidRDefault="00126706" w:rsidP="00126706">
            <w:pPr>
              <w:rPr>
                <w:rFonts w:ascii="Verdana" w:hAnsi="Verdana"/>
                <w:i/>
                <w:w w:val="90"/>
                <w:sz w:val="16"/>
                <w:szCs w:val="16"/>
              </w:rPr>
            </w:pPr>
          </w:p>
          <w:p w14:paraId="289EB552" w14:textId="77777777" w:rsidR="00126706" w:rsidRPr="006B1591" w:rsidRDefault="00126706" w:rsidP="00126706">
            <w:pPr>
              <w:jc w:val="center"/>
              <w:rPr>
                <w:rFonts w:ascii="Verdana" w:hAnsi="Verdana"/>
                <w:i/>
                <w:w w:val="90"/>
                <w:sz w:val="16"/>
                <w:szCs w:val="16"/>
              </w:rPr>
            </w:pPr>
            <w:r w:rsidRPr="006B1591">
              <w:rPr>
                <w:rFonts w:ascii="Verdana" w:hAnsi="Verdana"/>
                <w:i/>
                <w:w w:val="90"/>
                <w:sz w:val="16"/>
                <w:szCs w:val="16"/>
              </w:rPr>
              <w:t>(</w:t>
            </w:r>
            <w:r>
              <w:rPr>
                <w:rFonts w:ascii="Verdana" w:hAnsi="Verdana"/>
                <w:i/>
                <w:w w:val="90"/>
                <w:sz w:val="16"/>
                <w:szCs w:val="16"/>
              </w:rPr>
              <w:t>nazwa</w:t>
            </w:r>
            <w:r w:rsidRPr="006B1591">
              <w:rPr>
                <w:rFonts w:ascii="Verdana" w:hAnsi="Verdana"/>
                <w:i/>
                <w:w w:val="90"/>
                <w:sz w:val="16"/>
                <w:szCs w:val="16"/>
              </w:rPr>
              <w:t xml:space="preserve"> Wykonawcy)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B9EC767" w14:textId="77777777" w:rsidR="00126706" w:rsidRDefault="00126706" w:rsidP="00126706">
            <w:pPr>
              <w:jc w:val="center"/>
              <w:rPr>
                <w:rFonts w:ascii="Verdana" w:hAnsi="Verdana" w:cs="Verdana"/>
                <w:b/>
                <w:spacing w:val="30"/>
                <w:w w:val="9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pacing w:val="30"/>
                <w:w w:val="90"/>
                <w:sz w:val="20"/>
                <w:szCs w:val="20"/>
              </w:rPr>
              <w:t>FORMULARZ  ASORTYMENTOWO-CENOWY</w:t>
            </w:r>
          </w:p>
          <w:p w14:paraId="4554B899" w14:textId="565DA28D" w:rsidR="00126706" w:rsidRDefault="000469AB" w:rsidP="00126706">
            <w:pPr>
              <w:pStyle w:val="Tekstpodstawowy3"/>
              <w:jc w:val="center"/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>CZĘŚĆ NR 3</w:t>
            </w:r>
            <w:r w:rsidR="00126706" w:rsidRPr="00D43465"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 xml:space="preserve"> – </w:t>
            </w:r>
            <w:r w:rsidR="00126706"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>Wyposażenie Oddziału Geriatrycznego (II</w:t>
            </w:r>
            <w:r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>I</w:t>
            </w:r>
            <w:r w:rsidR="00126706"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>)</w:t>
            </w:r>
          </w:p>
          <w:p w14:paraId="5E3A9AED" w14:textId="77777777" w:rsidR="00126706" w:rsidRPr="006B1591" w:rsidRDefault="00126706" w:rsidP="00126706">
            <w:pPr>
              <w:jc w:val="center"/>
              <w:rPr>
                <w:rFonts w:ascii="Verdana" w:hAnsi="Verdana"/>
                <w:b/>
                <w:iCs/>
                <w:w w:val="90"/>
                <w:sz w:val="20"/>
                <w:szCs w:val="20"/>
              </w:rPr>
            </w:pPr>
          </w:p>
        </w:tc>
      </w:tr>
    </w:tbl>
    <w:p w14:paraId="2883A912" w14:textId="77777777" w:rsidR="000469AB" w:rsidRDefault="000469AB" w:rsidP="000469AB"/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5541"/>
        <w:gridCol w:w="1276"/>
        <w:gridCol w:w="1276"/>
        <w:gridCol w:w="1843"/>
        <w:gridCol w:w="1417"/>
        <w:gridCol w:w="1985"/>
      </w:tblGrid>
      <w:tr w:rsidR="000469AB" w:rsidRPr="009E0ED4" w14:paraId="4E917649" w14:textId="77777777" w:rsidTr="00122358">
        <w:tc>
          <w:tcPr>
            <w:tcW w:w="691" w:type="dxa"/>
          </w:tcPr>
          <w:p w14:paraId="5DF9D534" w14:textId="77777777" w:rsidR="000469AB" w:rsidRPr="009E0ED4" w:rsidRDefault="000469AB" w:rsidP="00122358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Lp.</w:t>
            </w:r>
          </w:p>
        </w:tc>
        <w:tc>
          <w:tcPr>
            <w:tcW w:w="5541" w:type="dxa"/>
          </w:tcPr>
          <w:p w14:paraId="54751889" w14:textId="77777777" w:rsidR="000469AB" w:rsidRPr="009E0ED4" w:rsidRDefault="000469AB" w:rsidP="00122358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Przedmiot zamówienia</w:t>
            </w:r>
          </w:p>
        </w:tc>
        <w:tc>
          <w:tcPr>
            <w:tcW w:w="1276" w:type="dxa"/>
          </w:tcPr>
          <w:p w14:paraId="2B3B2825" w14:textId="77777777" w:rsidR="000469AB" w:rsidRPr="009E0ED4" w:rsidRDefault="000469AB" w:rsidP="00122358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Ilość</w:t>
            </w:r>
          </w:p>
        </w:tc>
        <w:tc>
          <w:tcPr>
            <w:tcW w:w="1276" w:type="dxa"/>
          </w:tcPr>
          <w:p w14:paraId="177FEE42" w14:textId="77777777" w:rsidR="000469AB" w:rsidRPr="009E0ED4" w:rsidRDefault="000469AB" w:rsidP="00122358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Cena jednostkowa netto</w:t>
            </w:r>
          </w:p>
        </w:tc>
        <w:tc>
          <w:tcPr>
            <w:tcW w:w="1843" w:type="dxa"/>
          </w:tcPr>
          <w:p w14:paraId="21E41326" w14:textId="77777777" w:rsidR="000469AB" w:rsidRPr="009E0ED4" w:rsidRDefault="000469AB" w:rsidP="00122358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Wartość netto</w:t>
            </w:r>
          </w:p>
        </w:tc>
        <w:tc>
          <w:tcPr>
            <w:tcW w:w="1417" w:type="dxa"/>
          </w:tcPr>
          <w:p w14:paraId="45BF62FC" w14:textId="77777777" w:rsidR="000469AB" w:rsidRDefault="000469AB" w:rsidP="00122358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Stawka</w:t>
            </w:r>
          </w:p>
          <w:p w14:paraId="5A4530A4" w14:textId="77777777" w:rsidR="000469AB" w:rsidRPr="009E0ED4" w:rsidRDefault="000469AB" w:rsidP="00122358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/Kwota VAT</w:t>
            </w:r>
          </w:p>
          <w:p w14:paraId="2B67EE47" w14:textId="77777777" w:rsidR="000469AB" w:rsidRPr="009E0ED4" w:rsidRDefault="000469AB" w:rsidP="00122358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</w:p>
        </w:tc>
        <w:tc>
          <w:tcPr>
            <w:tcW w:w="1985" w:type="dxa"/>
          </w:tcPr>
          <w:p w14:paraId="4D2CE672" w14:textId="77777777" w:rsidR="000469AB" w:rsidRPr="009E0ED4" w:rsidRDefault="000469AB" w:rsidP="00122358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Wartość brutto</w:t>
            </w:r>
          </w:p>
        </w:tc>
      </w:tr>
      <w:tr w:rsidR="000469AB" w:rsidRPr="00706B6A" w14:paraId="034ACC69" w14:textId="77777777" w:rsidTr="00122358">
        <w:tc>
          <w:tcPr>
            <w:tcW w:w="691" w:type="dxa"/>
          </w:tcPr>
          <w:p w14:paraId="3238CD5A" w14:textId="431F608A" w:rsidR="000469AB" w:rsidRPr="000A49AA" w:rsidRDefault="000469AB" w:rsidP="00122358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sz w:val="18"/>
                <w:szCs w:val="18"/>
                <w:lang w:val="pl-PL"/>
              </w:rPr>
              <w:t>1</w:t>
            </w:r>
            <w:r>
              <w:rPr>
                <w:rFonts w:ascii="Verdana" w:hAnsi="Verdana" w:cs="Calibri"/>
                <w:sz w:val="18"/>
                <w:szCs w:val="18"/>
                <w:lang w:val="pl-PL"/>
              </w:rPr>
              <w:t>.</w:t>
            </w:r>
          </w:p>
        </w:tc>
        <w:tc>
          <w:tcPr>
            <w:tcW w:w="5541" w:type="dxa"/>
          </w:tcPr>
          <w:p w14:paraId="482AC7AB" w14:textId="77777777" w:rsidR="000469AB" w:rsidRDefault="000469AB" w:rsidP="00122358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sz w:val="18"/>
                <w:szCs w:val="18"/>
                <w:lang w:val="pl-PL"/>
              </w:rPr>
              <w:t>Kozetka medyczna</w:t>
            </w:r>
          </w:p>
        </w:tc>
        <w:tc>
          <w:tcPr>
            <w:tcW w:w="1276" w:type="dxa"/>
          </w:tcPr>
          <w:p w14:paraId="2C3ABA06" w14:textId="77777777" w:rsidR="000469AB" w:rsidRDefault="000469AB" w:rsidP="00122358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sz w:val="18"/>
                <w:szCs w:val="18"/>
                <w:lang w:val="pl-PL"/>
              </w:rPr>
              <w:t>2 sztuki</w:t>
            </w:r>
          </w:p>
        </w:tc>
        <w:tc>
          <w:tcPr>
            <w:tcW w:w="1276" w:type="dxa"/>
          </w:tcPr>
          <w:p w14:paraId="63FF35EB" w14:textId="77777777" w:rsidR="000469AB" w:rsidRPr="000A49AA" w:rsidRDefault="000469AB" w:rsidP="00122358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843" w:type="dxa"/>
          </w:tcPr>
          <w:p w14:paraId="50C46BFC" w14:textId="77777777" w:rsidR="000469AB" w:rsidRPr="000A49AA" w:rsidRDefault="000469AB" w:rsidP="00122358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</w:tcPr>
          <w:p w14:paraId="1A6F86CE" w14:textId="77777777" w:rsidR="000469AB" w:rsidRPr="000A49AA" w:rsidRDefault="000469AB" w:rsidP="00122358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985" w:type="dxa"/>
          </w:tcPr>
          <w:p w14:paraId="439341A9" w14:textId="77777777" w:rsidR="000469AB" w:rsidRPr="000A49AA" w:rsidRDefault="000469AB" w:rsidP="00122358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</w:tr>
      <w:tr w:rsidR="000469AB" w:rsidRPr="00706B6A" w14:paraId="0910AD5A" w14:textId="77777777" w:rsidTr="00122358">
        <w:tc>
          <w:tcPr>
            <w:tcW w:w="691" w:type="dxa"/>
          </w:tcPr>
          <w:p w14:paraId="0359B713" w14:textId="6E00AC39" w:rsidR="000469AB" w:rsidRDefault="000469AB" w:rsidP="00122358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sz w:val="18"/>
                <w:szCs w:val="18"/>
                <w:lang w:val="pl-PL"/>
              </w:rPr>
              <w:t>2</w:t>
            </w:r>
            <w:r>
              <w:rPr>
                <w:rFonts w:ascii="Verdana" w:hAnsi="Verdana" w:cs="Calibri"/>
                <w:sz w:val="18"/>
                <w:szCs w:val="18"/>
                <w:lang w:val="pl-PL"/>
              </w:rPr>
              <w:t>.</w:t>
            </w:r>
          </w:p>
        </w:tc>
        <w:tc>
          <w:tcPr>
            <w:tcW w:w="5541" w:type="dxa"/>
          </w:tcPr>
          <w:p w14:paraId="23D0F639" w14:textId="77777777" w:rsidR="000469AB" w:rsidRDefault="000469AB" w:rsidP="00122358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sz w:val="18"/>
                <w:szCs w:val="18"/>
                <w:lang w:val="pl-PL"/>
              </w:rPr>
              <w:t>Taboret medyczny</w:t>
            </w:r>
          </w:p>
        </w:tc>
        <w:tc>
          <w:tcPr>
            <w:tcW w:w="1276" w:type="dxa"/>
          </w:tcPr>
          <w:p w14:paraId="2282A387" w14:textId="77777777" w:rsidR="000469AB" w:rsidRDefault="000469AB" w:rsidP="00122358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sz w:val="18"/>
                <w:szCs w:val="18"/>
                <w:lang w:val="pl-PL"/>
              </w:rPr>
              <w:t>5 sztuk</w:t>
            </w:r>
          </w:p>
        </w:tc>
        <w:tc>
          <w:tcPr>
            <w:tcW w:w="1276" w:type="dxa"/>
          </w:tcPr>
          <w:p w14:paraId="08C83C13" w14:textId="77777777" w:rsidR="000469AB" w:rsidRPr="000A49AA" w:rsidRDefault="000469AB" w:rsidP="00122358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843" w:type="dxa"/>
          </w:tcPr>
          <w:p w14:paraId="04B56A11" w14:textId="77777777" w:rsidR="000469AB" w:rsidRPr="000A49AA" w:rsidRDefault="000469AB" w:rsidP="00122358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</w:tcPr>
          <w:p w14:paraId="3EB2B464" w14:textId="77777777" w:rsidR="000469AB" w:rsidRPr="000A49AA" w:rsidRDefault="000469AB" w:rsidP="00122358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985" w:type="dxa"/>
          </w:tcPr>
          <w:p w14:paraId="68BF2C3A" w14:textId="77777777" w:rsidR="000469AB" w:rsidRPr="000A49AA" w:rsidRDefault="000469AB" w:rsidP="00122358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</w:tr>
      <w:tr w:rsidR="000469AB" w:rsidRPr="00706B6A" w14:paraId="77117C91" w14:textId="77777777" w:rsidTr="00122358">
        <w:tc>
          <w:tcPr>
            <w:tcW w:w="691" w:type="dxa"/>
          </w:tcPr>
          <w:p w14:paraId="22824C55" w14:textId="519DFCE2" w:rsidR="000469AB" w:rsidRDefault="000469AB" w:rsidP="00122358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sz w:val="18"/>
                <w:szCs w:val="18"/>
                <w:lang w:val="pl-PL"/>
              </w:rPr>
              <w:t>3</w:t>
            </w:r>
            <w:r>
              <w:rPr>
                <w:rFonts w:ascii="Verdana" w:hAnsi="Verdana" w:cs="Calibri"/>
                <w:sz w:val="18"/>
                <w:szCs w:val="18"/>
                <w:lang w:val="pl-PL"/>
              </w:rPr>
              <w:t>.</w:t>
            </w:r>
          </w:p>
        </w:tc>
        <w:tc>
          <w:tcPr>
            <w:tcW w:w="5541" w:type="dxa"/>
          </w:tcPr>
          <w:p w14:paraId="7BB7278D" w14:textId="77777777" w:rsidR="000469AB" w:rsidRDefault="000469AB" w:rsidP="00122358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sz w:val="18"/>
                <w:szCs w:val="18"/>
                <w:lang w:val="pl-PL"/>
              </w:rPr>
              <w:t>Stanowisko do pobierania krwi</w:t>
            </w:r>
          </w:p>
        </w:tc>
        <w:tc>
          <w:tcPr>
            <w:tcW w:w="1276" w:type="dxa"/>
          </w:tcPr>
          <w:p w14:paraId="3C7541C9" w14:textId="77777777" w:rsidR="000469AB" w:rsidRDefault="000469AB" w:rsidP="00122358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sz w:val="18"/>
                <w:szCs w:val="18"/>
                <w:lang w:val="pl-PL"/>
              </w:rPr>
              <w:t>1 sztuka</w:t>
            </w:r>
          </w:p>
        </w:tc>
        <w:tc>
          <w:tcPr>
            <w:tcW w:w="1276" w:type="dxa"/>
          </w:tcPr>
          <w:p w14:paraId="796995B5" w14:textId="77777777" w:rsidR="000469AB" w:rsidRPr="000A49AA" w:rsidRDefault="000469AB" w:rsidP="00122358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843" w:type="dxa"/>
          </w:tcPr>
          <w:p w14:paraId="62A12ADA" w14:textId="77777777" w:rsidR="000469AB" w:rsidRPr="000A49AA" w:rsidRDefault="000469AB" w:rsidP="00122358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</w:tcPr>
          <w:p w14:paraId="5BF5CED3" w14:textId="77777777" w:rsidR="000469AB" w:rsidRPr="000A49AA" w:rsidRDefault="000469AB" w:rsidP="00122358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985" w:type="dxa"/>
          </w:tcPr>
          <w:p w14:paraId="000C687F" w14:textId="77777777" w:rsidR="000469AB" w:rsidRPr="000A49AA" w:rsidRDefault="000469AB" w:rsidP="00122358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</w:tr>
      <w:tr w:rsidR="000469AB" w:rsidRPr="00706B6A" w14:paraId="2F8260A4" w14:textId="77777777" w:rsidTr="00122358">
        <w:tc>
          <w:tcPr>
            <w:tcW w:w="691" w:type="dxa"/>
          </w:tcPr>
          <w:p w14:paraId="74E4BBDD" w14:textId="77777777" w:rsidR="000469AB" w:rsidRDefault="000469AB" w:rsidP="00122358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5541" w:type="dxa"/>
          </w:tcPr>
          <w:p w14:paraId="0607F836" w14:textId="77777777" w:rsidR="000469AB" w:rsidRPr="00D602B1" w:rsidRDefault="000469AB" w:rsidP="00122358">
            <w:pPr>
              <w:pStyle w:val="Tekstpodstawowy2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 w:rsidRPr="00D602B1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RAZEM:</w:t>
            </w:r>
          </w:p>
        </w:tc>
        <w:tc>
          <w:tcPr>
            <w:tcW w:w="1276" w:type="dxa"/>
          </w:tcPr>
          <w:p w14:paraId="7AC9EAE2" w14:textId="77777777" w:rsidR="000469AB" w:rsidRDefault="000469AB" w:rsidP="00122358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276" w:type="dxa"/>
          </w:tcPr>
          <w:p w14:paraId="2F44D3F1" w14:textId="77777777" w:rsidR="000469AB" w:rsidRPr="000A49AA" w:rsidRDefault="000469AB" w:rsidP="00122358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843" w:type="dxa"/>
          </w:tcPr>
          <w:p w14:paraId="7E83977E" w14:textId="77777777" w:rsidR="000469AB" w:rsidRPr="000A49AA" w:rsidRDefault="000469AB" w:rsidP="00122358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</w:tcPr>
          <w:p w14:paraId="1957BFE7" w14:textId="77777777" w:rsidR="000469AB" w:rsidRPr="000A49AA" w:rsidRDefault="000469AB" w:rsidP="00122358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985" w:type="dxa"/>
          </w:tcPr>
          <w:p w14:paraId="5669AF99" w14:textId="77777777" w:rsidR="000469AB" w:rsidRPr="000A49AA" w:rsidRDefault="000469AB" w:rsidP="00122358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</w:tr>
    </w:tbl>
    <w:p w14:paraId="14443544" w14:textId="37C2482C" w:rsidR="00126706" w:rsidRDefault="000469AB" w:rsidP="00126706">
      <w:pPr>
        <w:rPr>
          <w:rFonts w:ascii="Calibri Light" w:eastAsia="Times New Roman" w:hAnsi="Calibri Light" w:cs="Calibri Light"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  <w:br w:type="page"/>
      </w:r>
      <w:r w:rsidR="00126706">
        <w:rPr>
          <w:rFonts w:ascii="Verdana" w:hAnsi="Verdana" w:cs="Courier New"/>
          <w:b/>
          <w:w w:val="90"/>
          <w:sz w:val="20"/>
          <w:szCs w:val="20"/>
          <w:lang w:eastAsia="ar-SA"/>
        </w:rPr>
        <w:t xml:space="preserve">OFERUJEMY </w:t>
      </w:r>
      <w:r w:rsidR="00126706">
        <w:rPr>
          <w:rFonts w:ascii="Verdana" w:hAnsi="Verdana" w:cs="Courier New"/>
          <w:w w:val="90"/>
          <w:sz w:val="20"/>
          <w:szCs w:val="20"/>
          <w:lang w:eastAsia="ar-SA"/>
        </w:rPr>
        <w:t>przedmiot zamówienia o następujących parametrach technicznych (</w:t>
      </w:r>
      <w:r w:rsidR="00126706" w:rsidRPr="008F3AB8">
        <w:rPr>
          <w:rFonts w:ascii="Calibri Light" w:eastAsia="Times New Roman" w:hAnsi="Calibri Light" w:cs="Calibri Light"/>
          <w:color w:val="000000"/>
          <w:sz w:val="18"/>
          <w:szCs w:val="18"/>
          <w:lang w:eastAsia="pl-PL"/>
        </w:rPr>
        <w:t>Wszystkie parametry i wartości podane w zestawieniu muszą do</w:t>
      </w:r>
      <w:r w:rsidR="00126706">
        <w:rPr>
          <w:rFonts w:ascii="Calibri Light" w:eastAsia="Times New Roman" w:hAnsi="Calibri Light" w:cs="Calibri Light"/>
          <w:color w:val="000000"/>
          <w:sz w:val="18"/>
          <w:szCs w:val="18"/>
          <w:lang w:eastAsia="pl-PL"/>
        </w:rPr>
        <w:t>tyczyć oferowanej konfiguracji - zawarte w cenie oferty -</w:t>
      </w:r>
      <w:r w:rsidR="00126706" w:rsidRPr="008F3AB8">
        <w:rPr>
          <w:rFonts w:ascii="Calibri Light" w:eastAsia="Times New Roman" w:hAnsi="Calibri Light" w:cs="Calibri Light"/>
          <w:color w:val="000000"/>
          <w:sz w:val="18"/>
          <w:szCs w:val="18"/>
          <w:lang w:eastAsia="pl-PL"/>
        </w:rPr>
        <w:t xml:space="preserve"> i dostępne w oferowanym prod</w:t>
      </w:r>
      <w:r w:rsidR="00126706">
        <w:rPr>
          <w:rFonts w:ascii="Calibri Light" w:eastAsia="Times New Roman" w:hAnsi="Calibri Light" w:cs="Calibri Light"/>
          <w:color w:val="000000"/>
          <w:sz w:val="18"/>
          <w:szCs w:val="18"/>
          <w:lang w:eastAsia="pl-PL"/>
        </w:rPr>
        <w:t>ukcie w chwili złożenia oferty.):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959"/>
        <w:gridCol w:w="1560"/>
        <w:gridCol w:w="2976"/>
      </w:tblGrid>
      <w:tr w:rsidR="00126706" w:rsidRPr="00471291" w14:paraId="35AB413E" w14:textId="77777777" w:rsidTr="00126706">
        <w:tc>
          <w:tcPr>
            <w:tcW w:w="14170" w:type="dxa"/>
            <w:gridSpan w:val="4"/>
          </w:tcPr>
          <w:p w14:paraId="57C11E0B" w14:textId="77777777" w:rsidR="00126706" w:rsidRDefault="00126706" w:rsidP="00126706">
            <w:pPr>
              <w:pStyle w:val="Tekstpodstawowy2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Przedmiot zamówienia: </w:t>
            </w:r>
          </w:p>
          <w:p w14:paraId="26AA68E9" w14:textId="77777777" w:rsidR="00126706" w:rsidRDefault="00126706" w:rsidP="00126706">
            <w:pPr>
              <w:pStyle w:val="Tekstpodstawowy2"/>
              <w:numPr>
                <w:ilvl w:val="0"/>
                <w:numId w:val="25"/>
              </w:numPr>
              <w:jc w:val="left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Kozetka medyczna </w:t>
            </w:r>
            <w:r w:rsidRPr="003272FF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2 sztuki</w:t>
            </w:r>
          </w:p>
          <w:p w14:paraId="72876F1C" w14:textId="77777777" w:rsidR="00126706" w:rsidRDefault="00126706" w:rsidP="00126706">
            <w:pPr>
              <w:pStyle w:val="Tekstpodstawowy2"/>
              <w:tabs>
                <w:tab w:val="left" w:pos="14062"/>
              </w:tabs>
              <w:ind w:left="94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Model/typ oferowanego sprzętu: ………………………………………………… Producent/firma: …………………………………………………… </w:t>
            </w:r>
          </w:p>
          <w:p w14:paraId="50BE756A" w14:textId="77777777" w:rsidR="00126706" w:rsidRPr="000A49AA" w:rsidRDefault="00126706" w:rsidP="00126706">
            <w:pPr>
              <w:pStyle w:val="Tekstpodstawowy2"/>
              <w:jc w:val="left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  Rok produkcji: 2025r./2026r.</w:t>
            </w:r>
          </w:p>
        </w:tc>
      </w:tr>
      <w:tr w:rsidR="00126706" w:rsidRPr="00471291" w14:paraId="4599CCB5" w14:textId="77777777" w:rsidTr="00126706">
        <w:tc>
          <w:tcPr>
            <w:tcW w:w="675" w:type="dxa"/>
          </w:tcPr>
          <w:p w14:paraId="05F2CA48" w14:textId="77777777" w:rsidR="00126706" w:rsidRPr="000A49AA" w:rsidRDefault="00126706" w:rsidP="00126706">
            <w:pPr>
              <w:pStyle w:val="Tekstpodstawowy2"/>
              <w:jc w:val="center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 w:rsidRPr="000A49AA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Lp.</w:t>
            </w:r>
          </w:p>
        </w:tc>
        <w:tc>
          <w:tcPr>
            <w:tcW w:w="8959" w:type="dxa"/>
          </w:tcPr>
          <w:p w14:paraId="4E46EF11" w14:textId="77777777" w:rsidR="00126706" w:rsidRPr="000A49AA" w:rsidRDefault="00126706" w:rsidP="00126706">
            <w:pPr>
              <w:pStyle w:val="Tekstpodstawowy2"/>
              <w:jc w:val="center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 w:rsidRPr="000A49AA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Opis </w:t>
            </w: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przedmiotu zamówienia – wymagania minimalne</w:t>
            </w:r>
          </w:p>
        </w:tc>
        <w:tc>
          <w:tcPr>
            <w:tcW w:w="1560" w:type="dxa"/>
          </w:tcPr>
          <w:p w14:paraId="124E40E3" w14:textId="77777777" w:rsidR="00126706" w:rsidRPr="00F76FB2" w:rsidRDefault="00126706" w:rsidP="00126706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sz w:val="16"/>
                <w:szCs w:val="16"/>
                <w:lang w:val="pl-PL"/>
              </w:rPr>
              <w:t xml:space="preserve">Potwierdzenie spełnienia wymagań minimalnych </w:t>
            </w:r>
            <w:r w:rsidRPr="00F76FB2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 xml:space="preserve">TAK/NIE* </w:t>
            </w:r>
          </w:p>
          <w:p w14:paraId="5F1BF28B" w14:textId="77777777" w:rsidR="00126706" w:rsidRPr="00D965EF" w:rsidRDefault="00126706" w:rsidP="00126706">
            <w:pPr>
              <w:pStyle w:val="Tekstpodstawowy2"/>
              <w:jc w:val="center"/>
              <w:rPr>
                <w:rFonts w:ascii="Verdana" w:hAnsi="Verdana" w:cs="Calibri"/>
                <w:i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i/>
                <w:sz w:val="16"/>
                <w:szCs w:val="16"/>
                <w:lang w:val="pl-PL"/>
              </w:rPr>
              <w:t>Wypełnia wykonawca</w:t>
            </w:r>
          </w:p>
        </w:tc>
        <w:tc>
          <w:tcPr>
            <w:tcW w:w="2976" w:type="dxa"/>
          </w:tcPr>
          <w:p w14:paraId="4E34B389" w14:textId="77777777" w:rsidR="00126706" w:rsidRDefault="00126706" w:rsidP="00126706">
            <w:pPr>
              <w:pStyle w:val="Tekstpodstawowy2"/>
              <w:jc w:val="center"/>
              <w:rPr>
                <w:rFonts w:ascii="Verdana" w:hAnsi="Verdana" w:cs="Calibri"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sz w:val="16"/>
                <w:szCs w:val="16"/>
                <w:lang w:val="pl-PL"/>
              </w:rPr>
              <w:t>W przypadku spełnienia jednocześnie wymagań minimalnych oraz przy parametrach urządzenia wyższych niż minimalne należy podać parametry oferowane</w:t>
            </w:r>
          </w:p>
          <w:p w14:paraId="56D85DF8" w14:textId="77777777" w:rsidR="00126706" w:rsidRPr="00F76FB2" w:rsidRDefault="00126706" w:rsidP="00126706">
            <w:pPr>
              <w:pStyle w:val="Tekstpodstawowy2"/>
              <w:jc w:val="center"/>
              <w:rPr>
                <w:rFonts w:ascii="Verdana" w:hAnsi="Verdana" w:cs="Calibri"/>
                <w:i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i/>
                <w:sz w:val="16"/>
                <w:szCs w:val="16"/>
                <w:lang w:val="pl-PL"/>
              </w:rPr>
              <w:t xml:space="preserve">Wypełnia Wykonawca </w:t>
            </w:r>
          </w:p>
        </w:tc>
      </w:tr>
      <w:tr w:rsidR="00126706" w:rsidRPr="0067386C" w14:paraId="5F7D698C" w14:textId="77777777" w:rsidTr="00126706">
        <w:trPr>
          <w:trHeight w:val="322"/>
        </w:trPr>
        <w:tc>
          <w:tcPr>
            <w:tcW w:w="675" w:type="dxa"/>
          </w:tcPr>
          <w:p w14:paraId="384F1EE3" w14:textId="77777777" w:rsidR="00126706" w:rsidRPr="0067386C" w:rsidRDefault="00126706" w:rsidP="00126706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</w:t>
            </w:r>
          </w:p>
        </w:tc>
        <w:tc>
          <w:tcPr>
            <w:tcW w:w="8959" w:type="dxa"/>
          </w:tcPr>
          <w:p w14:paraId="4E60A9DB" w14:textId="77777777" w:rsidR="00126706" w:rsidRPr="0067386C" w:rsidRDefault="00126706" w:rsidP="00126706">
            <w:pPr>
              <w:rPr>
                <w:rFonts w:ascii="Verdana" w:hAnsi="Verdana"/>
                <w:w w:val="90"/>
                <w:sz w:val="20"/>
                <w:szCs w:val="20"/>
              </w:rPr>
            </w:pPr>
            <w:r w:rsidRPr="00DD2F91">
              <w:rPr>
                <w:rFonts w:ascii="Verdana" w:hAnsi="Verdana"/>
                <w:w w:val="90"/>
                <w:sz w:val="20"/>
                <w:szCs w:val="20"/>
              </w:rPr>
              <w:t>Długość: 1900</w:t>
            </w:r>
            <w:r>
              <w:rPr>
                <w:rFonts w:ascii="Verdana" w:hAnsi="Verdana"/>
                <w:w w:val="90"/>
                <w:sz w:val="20"/>
                <w:szCs w:val="20"/>
              </w:rPr>
              <w:t xml:space="preserve"> cm</w:t>
            </w:r>
          </w:p>
        </w:tc>
        <w:tc>
          <w:tcPr>
            <w:tcW w:w="1560" w:type="dxa"/>
          </w:tcPr>
          <w:p w14:paraId="6D6103A8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DD640B6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126706" w:rsidRPr="0067386C" w14:paraId="778D2AD8" w14:textId="77777777" w:rsidTr="00126706">
        <w:trPr>
          <w:trHeight w:val="322"/>
        </w:trPr>
        <w:tc>
          <w:tcPr>
            <w:tcW w:w="675" w:type="dxa"/>
          </w:tcPr>
          <w:p w14:paraId="6946FB1F" w14:textId="77777777" w:rsidR="00126706" w:rsidRPr="0067386C" w:rsidRDefault="00126706" w:rsidP="00126706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2</w:t>
            </w:r>
          </w:p>
        </w:tc>
        <w:tc>
          <w:tcPr>
            <w:tcW w:w="8959" w:type="dxa"/>
          </w:tcPr>
          <w:p w14:paraId="631CB73D" w14:textId="77777777" w:rsidR="00126706" w:rsidRPr="0067386C" w:rsidRDefault="00126706" w:rsidP="00126706">
            <w:pPr>
              <w:rPr>
                <w:rFonts w:ascii="Verdana" w:hAnsi="Verdana"/>
                <w:w w:val="90"/>
                <w:sz w:val="20"/>
                <w:szCs w:val="20"/>
              </w:rPr>
            </w:pPr>
            <w:r w:rsidRPr="00DD2F91">
              <w:rPr>
                <w:rFonts w:ascii="Verdana" w:hAnsi="Verdana"/>
                <w:w w:val="90"/>
                <w:sz w:val="20"/>
                <w:szCs w:val="20"/>
              </w:rPr>
              <w:t>Szerokość: 550</w:t>
            </w:r>
            <w:r>
              <w:rPr>
                <w:rFonts w:ascii="Verdana" w:hAnsi="Verdana"/>
                <w:w w:val="90"/>
                <w:sz w:val="20"/>
                <w:szCs w:val="20"/>
              </w:rPr>
              <w:t xml:space="preserve"> cm</w:t>
            </w:r>
          </w:p>
        </w:tc>
        <w:tc>
          <w:tcPr>
            <w:tcW w:w="1560" w:type="dxa"/>
          </w:tcPr>
          <w:p w14:paraId="5FAE9D56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8D6E7F3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126706" w:rsidRPr="0067386C" w14:paraId="30DC7035" w14:textId="77777777" w:rsidTr="00126706">
        <w:trPr>
          <w:trHeight w:val="322"/>
        </w:trPr>
        <w:tc>
          <w:tcPr>
            <w:tcW w:w="675" w:type="dxa"/>
          </w:tcPr>
          <w:p w14:paraId="7DB18AF0" w14:textId="77777777" w:rsidR="00126706" w:rsidRPr="0067386C" w:rsidRDefault="00126706" w:rsidP="00126706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3</w:t>
            </w:r>
          </w:p>
        </w:tc>
        <w:tc>
          <w:tcPr>
            <w:tcW w:w="8959" w:type="dxa"/>
          </w:tcPr>
          <w:p w14:paraId="1F2C1DBD" w14:textId="77777777" w:rsidR="00126706" w:rsidRPr="0067386C" w:rsidRDefault="00126706" w:rsidP="00126706">
            <w:pPr>
              <w:rPr>
                <w:rFonts w:ascii="Verdana" w:hAnsi="Verdana"/>
                <w:w w:val="90"/>
                <w:sz w:val="20"/>
                <w:szCs w:val="20"/>
              </w:rPr>
            </w:pPr>
            <w:r w:rsidRPr="00DD2F91">
              <w:rPr>
                <w:rFonts w:ascii="Verdana" w:hAnsi="Verdana"/>
                <w:w w:val="90"/>
                <w:sz w:val="20"/>
                <w:szCs w:val="20"/>
              </w:rPr>
              <w:t>Wysokość: 550</w:t>
            </w:r>
            <w:r>
              <w:rPr>
                <w:rFonts w:ascii="Verdana" w:hAnsi="Verdana"/>
                <w:w w:val="90"/>
                <w:sz w:val="20"/>
                <w:szCs w:val="20"/>
              </w:rPr>
              <w:t xml:space="preserve"> cm</w:t>
            </w:r>
          </w:p>
        </w:tc>
        <w:tc>
          <w:tcPr>
            <w:tcW w:w="1560" w:type="dxa"/>
          </w:tcPr>
          <w:p w14:paraId="7A7D9B92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FC62DEB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126706" w:rsidRPr="0067386C" w14:paraId="7E12D982" w14:textId="77777777" w:rsidTr="00126706">
        <w:trPr>
          <w:trHeight w:val="322"/>
        </w:trPr>
        <w:tc>
          <w:tcPr>
            <w:tcW w:w="675" w:type="dxa"/>
          </w:tcPr>
          <w:p w14:paraId="13C960F2" w14:textId="77777777" w:rsidR="00126706" w:rsidRDefault="00126706" w:rsidP="00126706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4</w:t>
            </w:r>
          </w:p>
        </w:tc>
        <w:tc>
          <w:tcPr>
            <w:tcW w:w="8959" w:type="dxa"/>
          </w:tcPr>
          <w:p w14:paraId="2F98E687" w14:textId="77777777" w:rsidR="00126706" w:rsidRPr="00DD2F91" w:rsidRDefault="00126706" w:rsidP="00126706">
            <w:pPr>
              <w:rPr>
                <w:rFonts w:ascii="Verdana" w:hAnsi="Verdana"/>
                <w:w w:val="90"/>
                <w:sz w:val="20"/>
                <w:szCs w:val="20"/>
              </w:rPr>
            </w:pPr>
            <w:r>
              <w:rPr>
                <w:rFonts w:ascii="Verdana" w:hAnsi="Verdana"/>
                <w:w w:val="90"/>
                <w:sz w:val="20"/>
                <w:szCs w:val="20"/>
              </w:rPr>
              <w:t>Regulacja kąta pochylenia segmentu zagłówka</w:t>
            </w:r>
          </w:p>
        </w:tc>
        <w:tc>
          <w:tcPr>
            <w:tcW w:w="1560" w:type="dxa"/>
          </w:tcPr>
          <w:p w14:paraId="17D08EE1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7060C4E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126706" w:rsidRPr="0067386C" w14:paraId="0D443DAF" w14:textId="77777777" w:rsidTr="00126706">
        <w:trPr>
          <w:trHeight w:val="322"/>
        </w:trPr>
        <w:tc>
          <w:tcPr>
            <w:tcW w:w="675" w:type="dxa"/>
          </w:tcPr>
          <w:p w14:paraId="342F53E0" w14:textId="77777777" w:rsidR="00126706" w:rsidRPr="0067386C" w:rsidRDefault="00126706" w:rsidP="00126706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5</w:t>
            </w:r>
          </w:p>
        </w:tc>
        <w:tc>
          <w:tcPr>
            <w:tcW w:w="8959" w:type="dxa"/>
          </w:tcPr>
          <w:p w14:paraId="16B197C3" w14:textId="77777777" w:rsidR="00126706" w:rsidRPr="0067386C" w:rsidRDefault="00126706" w:rsidP="00126706">
            <w:pPr>
              <w:rPr>
                <w:rFonts w:ascii="Verdana" w:hAnsi="Verdana"/>
                <w:w w:val="90"/>
                <w:sz w:val="20"/>
                <w:szCs w:val="20"/>
              </w:rPr>
            </w:pPr>
            <w:r w:rsidRPr="00DD2F91">
              <w:rPr>
                <w:rFonts w:ascii="Verdana" w:hAnsi="Verdana"/>
                <w:w w:val="90"/>
                <w:sz w:val="20"/>
                <w:szCs w:val="20"/>
              </w:rPr>
              <w:t>Maksymalne obciążenie</w:t>
            </w:r>
            <w:r>
              <w:rPr>
                <w:rFonts w:ascii="Verdana" w:hAnsi="Verdana"/>
                <w:w w:val="90"/>
                <w:sz w:val="20"/>
                <w:szCs w:val="20"/>
              </w:rPr>
              <w:t>:</w:t>
            </w:r>
            <w:r w:rsidRPr="00DD2F91">
              <w:rPr>
                <w:rFonts w:ascii="Verdana" w:hAnsi="Verdana"/>
                <w:w w:val="90"/>
                <w:sz w:val="20"/>
                <w:szCs w:val="20"/>
              </w:rPr>
              <w:t xml:space="preserve"> 180 kg</w:t>
            </w:r>
          </w:p>
        </w:tc>
        <w:tc>
          <w:tcPr>
            <w:tcW w:w="1560" w:type="dxa"/>
          </w:tcPr>
          <w:p w14:paraId="3617D015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A9690F7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126706" w:rsidRPr="0067386C" w14:paraId="100F8E0F" w14:textId="77777777" w:rsidTr="00126706">
        <w:trPr>
          <w:trHeight w:val="322"/>
        </w:trPr>
        <w:tc>
          <w:tcPr>
            <w:tcW w:w="675" w:type="dxa"/>
          </w:tcPr>
          <w:p w14:paraId="0DFF0FE9" w14:textId="77777777" w:rsidR="00126706" w:rsidRPr="0067386C" w:rsidRDefault="00126706" w:rsidP="00126706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6</w:t>
            </w:r>
          </w:p>
        </w:tc>
        <w:tc>
          <w:tcPr>
            <w:tcW w:w="8959" w:type="dxa"/>
          </w:tcPr>
          <w:p w14:paraId="0D120D01" w14:textId="77777777" w:rsidR="00126706" w:rsidRPr="0067386C" w:rsidRDefault="00126706" w:rsidP="00126706">
            <w:pPr>
              <w:rPr>
                <w:rFonts w:ascii="Verdana" w:hAnsi="Verdana"/>
                <w:w w:val="90"/>
                <w:sz w:val="20"/>
                <w:szCs w:val="20"/>
              </w:rPr>
            </w:pPr>
            <w:r>
              <w:rPr>
                <w:rFonts w:ascii="Verdana" w:hAnsi="Verdana"/>
                <w:w w:val="90"/>
                <w:sz w:val="20"/>
                <w:szCs w:val="20"/>
              </w:rPr>
              <w:t xml:space="preserve">Stół wykonany z rur stalowych, pokrytych lakierem proszkowym </w:t>
            </w:r>
          </w:p>
        </w:tc>
        <w:tc>
          <w:tcPr>
            <w:tcW w:w="1560" w:type="dxa"/>
          </w:tcPr>
          <w:p w14:paraId="08898B0D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1FA8213B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126706" w:rsidRPr="0067386C" w14:paraId="5DAB520A" w14:textId="77777777" w:rsidTr="00126706">
        <w:trPr>
          <w:trHeight w:val="322"/>
        </w:trPr>
        <w:tc>
          <w:tcPr>
            <w:tcW w:w="675" w:type="dxa"/>
          </w:tcPr>
          <w:p w14:paraId="3FC97CB6" w14:textId="77777777" w:rsidR="00126706" w:rsidRPr="0067386C" w:rsidRDefault="00126706" w:rsidP="00126706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7</w:t>
            </w:r>
          </w:p>
        </w:tc>
        <w:tc>
          <w:tcPr>
            <w:tcW w:w="8959" w:type="dxa"/>
          </w:tcPr>
          <w:p w14:paraId="2FC232DA" w14:textId="77777777" w:rsidR="00126706" w:rsidRPr="0067386C" w:rsidRDefault="00126706" w:rsidP="00126706">
            <w:pPr>
              <w:rPr>
                <w:rFonts w:ascii="Verdana" w:hAnsi="Verdana"/>
                <w:w w:val="90"/>
                <w:sz w:val="20"/>
                <w:szCs w:val="20"/>
              </w:rPr>
            </w:pPr>
            <w:r>
              <w:rPr>
                <w:rFonts w:ascii="Verdana" w:hAnsi="Verdana"/>
                <w:w w:val="90"/>
                <w:sz w:val="20"/>
                <w:szCs w:val="20"/>
              </w:rPr>
              <w:t xml:space="preserve">Tapicerowane segmenty leża oraz zagłówka </w:t>
            </w:r>
          </w:p>
        </w:tc>
        <w:tc>
          <w:tcPr>
            <w:tcW w:w="1560" w:type="dxa"/>
          </w:tcPr>
          <w:p w14:paraId="48259BC7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5D5FF2D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126706" w:rsidRPr="0067386C" w14:paraId="00CEB6E9" w14:textId="77777777" w:rsidTr="00126706">
        <w:trPr>
          <w:trHeight w:val="322"/>
        </w:trPr>
        <w:tc>
          <w:tcPr>
            <w:tcW w:w="675" w:type="dxa"/>
          </w:tcPr>
          <w:p w14:paraId="10772AAB" w14:textId="77777777" w:rsidR="00126706" w:rsidRPr="0067386C" w:rsidRDefault="00126706" w:rsidP="00126706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8</w:t>
            </w:r>
          </w:p>
        </w:tc>
        <w:tc>
          <w:tcPr>
            <w:tcW w:w="8959" w:type="dxa"/>
          </w:tcPr>
          <w:p w14:paraId="46AC9E37" w14:textId="77777777" w:rsidR="00126706" w:rsidRPr="0067386C" w:rsidRDefault="00126706" w:rsidP="00126706">
            <w:pPr>
              <w:rPr>
                <w:rFonts w:ascii="Verdana" w:hAnsi="Verdana"/>
                <w:w w:val="90"/>
                <w:sz w:val="20"/>
                <w:szCs w:val="20"/>
              </w:rPr>
            </w:pPr>
            <w:r>
              <w:rPr>
                <w:rFonts w:ascii="Verdana" w:hAnsi="Verdana"/>
                <w:w w:val="90"/>
                <w:sz w:val="20"/>
                <w:szCs w:val="20"/>
              </w:rPr>
              <w:t xml:space="preserve">Konstrukcja odporna na środki dezynfekcyjne </w:t>
            </w:r>
          </w:p>
        </w:tc>
        <w:tc>
          <w:tcPr>
            <w:tcW w:w="1560" w:type="dxa"/>
          </w:tcPr>
          <w:p w14:paraId="673E7161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190886D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126706" w:rsidRPr="0067386C" w14:paraId="18F2AAA7" w14:textId="77777777" w:rsidTr="00126706">
        <w:trPr>
          <w:trHeight w:val="322"/>
        </w:trPr>
        <w:tc>
          <w:tcPr>
            <w:tcW w:w="675" w:type="dxa"/>
          </w:tcPr>
          <w:p w14:paraId="154BBF0C" w14:textId="77777777" w:rsidR="00126706" w:rsidRDefault="00126706" w:rsidP="00126706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9</w:t>
            </w:r>
          </w:p>
        </w:tc>
        <w:tc>
          <w:tcPr>
            <w:tcW w:w="8959" w:type="dxa"/>
          </w:tcPr>
          <w:p w14:paraId="15ECDDE5" w14:textId="77777777" w:rsidR="00126706" w:rsidRPr="00924B53" w:rsidRDefault="00126706" w:rsidP="00126706">
            <w:pPr>
              <w:rPr>
                <w:rFonts w:ascii="Verdana" w:hAnsi="Verdana"/>
                <w:w w:val="90"/>
                <w:sz w:val="20"/>
                <w:szCs w:val="20"/>
              </w:rPr>
            </w:pPr>
            <w:r>
              <w:rPr>
                <w:rFonts w:ascii="Verdana" w:hAnsi="Verdana"/>
                <w:w w:val="90"/>
                <w:sz w:val="20"/>
                <w:szCs w:val="20"/>
              </w:rPr>
              <w:t>Koła jezdne.</w:t>
            </w:r>
          </w:p>
        </w:tc>
        <w:tc>
          <w:tcPr>
            <w:tcW w:w="1560" w:type="dxa"/>
          </w:tcPr>
          <w:p w14:paraId="3B095174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F869442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126706" w:rsidRPr="00471291" w14:paraId="1256557B" w14:textId="77777777" w:rsidTr="00126706">
        <w:tc>
          <w:tcPr>
            <w:tcW w:w="14170" w:type="dxa"/>
            <w:gridSpan w:val="4"/>
          </w:tcPr>
          <w:p w14:paraId="57AC8E83" w14:textId="77777777" w:rsidR="00126706" w:rsidRDefault="00126706" w:rsidP="00126706">
            <w:pPr>
              <w:pStyle w:val="Tekstpodstawowy2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Przedmiot zamówienia: </w:t>
            </w:r>
          </w:p>
          <w:p w14:paraId="11E41853" w14:textId="77777777" w:rsidR="00126706" w:rsidRDefault="00126706" w:rsidP="00126706">
            <w:pPr>
              <w:pStyle w:val="Tekstpodstawowy2"/>
              <w:numPr>
                <w:ilvl w:val="0"/>
                <w:numId w:val="25"/>
              </w:numPr>
              <w:jc w:val="left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Taboret medyczny</w:t>
            </w:r>
            <w:r w:rsidRPr="003272FF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 – </w:t>
            </w: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5 sztuk</w:t>
            </w:r>
          </w:p>
          <w:p w14:paraId="7685EEBB" w14:textId="77777777" w:rsidR="00126706" w:rsidRDefault="00126706" w:rsidP="00126706">
            <w:pPr>
              <w:pStyle w:val="Tekstpodstawowy2"/>
              <w:tabs>
                <w:tab w:val="left" w:pos="14062"/>
              </w:tabs>
              <w:ind w:left="94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Model/typ oferowanego sprzętu: ………………………………………………… Producent/firma: …………………………………………………… </w:t>
            </w:r>
          </w:p>
          <w:p w14:paraId="0B248030" w14:textId="77777777" w:rsidR="00126706" w:rsidRPr="000A49AA" w:rsidRDefault="00126706" w:rsidP="00126706">
            <w:pPr>
              <w:pStyle w:val="Tekstpodstawowy2"/>
              <w:jc w:val="left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  Rok produkcji: 2025r./2026r.</w:t>
            </w:r>
          </w:p>
        </w:tc>
      </w:tr>
      <w:tr w:rsidR="00126706" w:rsidRPr="00471291" w14:paraId="0C8D8472" w14:textId="77777777" w:rsidTr="00126706">
        <w:tc>
          <w:tcPr>
            <w:tcW w:w="675" w:type="dxa"/>
          </w:tcPr>
          <w:p w14:paraId="151A1153" w14:textId="77777777" w:rsidR="00126706" w:rsidRPr="000A49AA" w:rsidRDefault="00126706" w:rsidP="00126706">
            <w:pPr>
              <w:pStyle w:val="Tekstpodstawowy2"/>
              <w:jc w:val="center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 w:rsidRPr="000A49AA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Lp.</w:t>
            </w:r>
          </w:p>
        </w:tc>
        <w:tc>
          <w:tcPr>
            <w:tcW w:w="8959" w:type="dxa"/>
          </w:tcPr>
          <w:p w14:paraId="24175520" w14:textId="77777777" w:rsidR="00126706" w:rsidRPr="000A49AA" w:rsidRDefault="00126706" w:rsidP="00126706">
            <w:pPr>
              <w:pStyle w:val="Tekstpodstawowy2"/>
              <w:jc w:val="center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 w:rsidRPr="000A49AA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Opis </w:t>
            </w: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przedmiotu zamówienia – wymagania minimalne</w:t>
            </w:r>
          </w:p>
        </w:tc>
        <w:tc>
          <w:tcPr>
            <w:tcW w:w="1560" w:type="dxa"/>
          </w:tcPr>
          <w:p w14:paraId="2E297A67" w14:textId="77777777" w:rsidR="00126706" w:rsidRPr="00F76FB2" w:rsidRDefault="00126706" w:rsidP="00126706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sz w:val="16"/>
                <w:szCs w:val="16"/>
                <w:lang w:val="pl-PL"/>
              </w:rPr>
              <w:t xml:space="preserve">Potwierdzenie spełnienia wymagań minimalnych </w:t>
            </w:r>
            <w:r w:rsidRPr="00F76FB2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 xml:space="preserve">TAK/NIE* </w:t>
            </w:r>
          </w:p>
          <w:p w14:paraId="084989BA" w14:textId="77777777" w:rsidR="00126706" w:rsidRPr="00D965EF" w:rsidRDefault="00126706" w:rsidP="00126706">
            <w:pPr>
              <w:pStyle w:val="Tekstpodstawowy2"/>
              <w:jc w:val="center"/>
              <w:rPr>
                <w:rFonts w:ascii="Verdana" w:hAnsi="Verdana" w:cs="Calibri"/>
                <w:i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i/>
                <w:sz w:val="16"/>
                <w:szCs w:val="16"/>
                <w:lang w:val="pl-PL"/>
              </w:rPr>
              <w:t>Wypełnia wykonawca</w:t>
            </w:r>
          </w:p>
        </w:tc>
        <w:tc>
          <w:tcPr>
            <w:tcW w:w="2976" w:type="dxa"/>
          </w:tcPr>
          <w:p w14:paraId="083562EA" w14:textId="77777777" w:rsidR="00126706" w:rsidRDefault="00126706" w:rsidP="00126706">
            <w:pPr>
              <w:pStyle w:val="Tekstpodstawowy2"/>
              <w:jc w:val="center"/>
              <w:rPr>
                <w:rFonts w:ascii="Verdana" w:hAnsi="Verdana" w:cs="Calibri"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sz w:val="16"/>
                <w:szCs w:val="16"/>
                <w:lang w:val="pl-PL"/>
              </w:rPr>
              <w:t>W przypadku spełnienia jednocześnie wymagań minimalnych oraz przy parametrach urządzenia wyższych niż minimalne należy podać parametry oferowane</w:t>
            </w:r>
          </w:p>
          <w:p w14:paraId="03206348" w14:textId="77777777" w:rsidR="00126706" w:rsidRPr="00F76FB2" w:rsidRDefault="00126706" w:rsidP="00126706">
            <w:pPr>
              <w:pStyle w:val="Tekstpodstawowy2"/>
              <w:jc w:val="center"/>
              <w:rPr>
                <w:rFonts w:ascii="Verdana" w:hAnsi="Verdana" w:cs="Calibri"/>
                <w:i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i/>
                <w:sz w:val="16"/>
                <w:szCs w:val="16"/>
                <w:lang w:val="pl-PL"/>
              </w:rPr>
              <w:t xml:space="preserve">Wypełnia Wykonawca </w:t>
            </w:r>
          </w:p>
        </w:tc>
      </w:tr>
      <w:tr w:rsidR="00126706" w:rsidRPr="00471291" w14:paraId="24407DB4" w14:textId="77777777" w:rsidTr="00126706">
        <w:tc>
          <w:tcPr>
            <w:tcW w:w="675" w:type="dxa"/>
          </w:tcPr>
          <w:p w14:paraId="2C1EC13D" w14:textId="77777777" w:rsidR="00126706" w:rsidRPr="00FF48F9" w:rsidRDefault="00126706" w:rsidP="00126706">
            <w:pPr>
              <w:pStyle w:val="Tekstpodstawowy2"/>
              <w:rPr>
                <w:rFonts w:ascii="Verdana" w:hAnsi="Verdana" w:cs="Calibri"/>
                <w:bCs/>
                <w:sz w:val="18"/>
                <w:szCs w:val="18"/>
                <w:lang w:val="pl-PL"/>
              </w:rPr>
            </w:pPr>
            <w:r w:rsidRPr="00FF48F9">
              <w:rPr>
                <w:rFonts w:ascii="Verdana" w:hAnsi="Verdana" w:cs="Calibri"/>
                <w:bCs/>
                <w:sz w:val="18"/>
                <w:szCs w:val="18"/>
                <w:lang w:val="pl-PL"/>
              </w:rPr>
              <w:t>1</w:t>
            </w:r>
          </w:p>
        </w:tc>
        <w:tc>
          <w:tcPr>
            <w:tcW w:w="8959" w:type="dxa"/>
          </w:tcPr>
          <w:p w14:paraId="32E817FE" w14:textId="77777777" w:rsidR="00126706" w:rsidRPr="00FF48F9" w:rsidRDefault="00126706" w:rsidP="00126706">
            <w:pPr>
              <w:rPr>
                <w:rFonts w:ascii="Verdana" w:hAnsi="Verdana"/>
                <w:w w:val="90"/>
                <w:sz w:val="20"/>
                <w:szCs w:val="20"/>
              </w:rPr>
            </w:pPr>
            <w:r>
              <w:rPr>
                <w:rFonts w:ascii="Verdana" w:hAnsi="Verdana"/>
                <w:w w:val="90"/>
                <w:sz w:val="20"/>
                <w:szCs w:val="20"/>
              </w:rPr>
              <w:t xml:space="preserve">Taboret wykonany </w:t>
            </w:r>
            <w:r w:rsidRPr="00FF48F9">
              <w:rPr>
                <w:rFonts w:ascii="Verdana" w:hAnsi="Verdana"/>
                <w:w w:val="90"/>
                <w:sz w:val="20"/>
                <w:szCs w:val="20"/>
              </w:rPr>
              <w:t>z wysokiej jakości stali</w:t>
            </w:r>
            <w:r>
              <w:rPr>
                <w:rFonts w:ascii="Verdana" w:hAnsi="Verdana"/>
                <w:w w:val="90"/>
                <w:sz w:val="20"/>
                <w:szCs w:val="20"/>
              </w:rPr>
              <w:t xml:space="preserve"> </w:t>
            </w:r>
            <w:r w:rsidRPr="0090288B">
              <w:rPr>
                <w:rFonts w:ascii="Verdana" w:hAnsi="Verdana"/>
                <w:w w:val="90"/>
                <w:sz w:val="20"/>
                <w:szCs w:val="20"/>
              </w:rPr>
              <w:t> </w:t>
            </w:r>
            <w:r>
              <w:rPr>
                <w:rFonts w:ascii="Verdana" w:hAnsi="Verdana"/>
                <w:w w:val="90"/>
                <w:sz w:val="20"/>
                <w:szCs w:val="20"/>
              </w:rPr>
              <w:t>(z</w:t>
            </w:r>
            <w:r w:rsidRPr="0090288B">
              <w:rPr>
                <w:rFonts w:ascii="Verdana" w:hAnsi="Verdana"/>
                <w:w w:val="90"/>
                <w:sz w:val="20"/>
                <w:szCs w:val="20"/>
              </w:rPr>
              <w:t xml:space="preserve"> miękkim, wytrzymałym siedzisk</w:t>
            </w:r>
            <w:r>
              <w:rPr>
                <w:rFonts w:ascii="Verdana" w:hAnsi="Verdana"/>
                <w:w w:val="90"/>
                <w:sz w:val="20"/>
                <w:szCs w:val="20"/>
              </w:rPr>
              <w:t>iem)</w:t>
            </w:r>
          </w:p>
        </w:tc>
        <w:tc>
          <w:tcPr>
            <w:tcW w:w="1560" w:type="dxa"/>
          </w:tcPr>
          <w:p w14:paraId="0CED49E0" w14:textId="77777777" w:rsidR="00126706" w:rsidRDefault="00126706" w:rsidP="00126706">
            <w:pPr>
              <w:pStyle w:val="Tekstpodstawowy2"/>
              <w:jc w:val="center"/>
              <w:rPr>
                <w:rFonts w:ascii="Verdana" w:hAnsi="Verdana" w:cs="Calibri"/>
                <w:sz w:val="16"/>
                <w:szCs w:val="16"/>
                <w:lang w:val="pl-PL"/>
              </w:rPr>
            </w:pPr>
          </w:p>
        </w:tc>
        <w:tc>
          <w:tcPr>
            <w:tcW w:w="2976" w:type="dxa"/>
          </w:tcPr>
          <w:p w14:paraId="0637C300" w14:textId="77777777" w:rsidR="00126706" w:rsidRDefault="00126706" w:rsidP="00126706">
            <w:pPr>
              <w:pStyle w:val="Tekstpodstawowy2"/>
              <w:jc w:val="center"/>
              <w:rPr>
                <w:rFonts w:ascii="Verdana" w:hAnsi="Verdana" w:cs="Calibri"/>
                <w:sz w:val="16"/>
                <w:szCs w:val="16"/>
                <w:lang w:val="pl-PL"/>
              </w:rPr>
            </w:pPr>
          </w:p>
        </w:tc>
      </w:tr>
      <w:tr w:rsidR="00126706" w:rsidRPr="0067386C" w14:paraId="6AC16558" w14:textId="77777777" w:rsidTr="00126706">
        <w:trPr>
          <w:trHeight w:val="322"/>
        </w:trPr>
        <w:tc>
          <w:tcPr>
            <w:tcW w:w="675" w:type="dxa"/>
          </w:tcPr>
          <w:p w14:paraId="5923220A" w14:textId="77777777" w:rsidR="00126706" w:rsidRPr="0067386C" w:rsidRDefault="00126706" w:rsidP="00126706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2</w:t>
            </w:r>
          </w:p>
        </w:tc>
        <w:tc>
          <w:tcPr>
            <w:tcW w:w="8959" w:type="dxa"/>
          </w:tcPr>
          <w:p w14:paraId="33DDD24E" w14:textId="77777777" w:rsidR="00126706" w:rsidRPr="0067386C" w:rsidRDefault="00126706" w:rsidP="00126706">
            <w:pPr>
              <w:rPr>
                <w:rFonts w:ascii="Verdana" w:hAnsi="Verdana"/>
                <w:w w:val="90"/>
                <w:sz w:val="20"/>
                <w:szCs w:val="20"/>
              </w:rPr>
            </w:pPr>
            <w:r>
              <w:rPr>
                <w:rFonts w:ascii="Verdana" w:hAnsi="Verdana"/>
                <w:w w:val="90"/>
                <w:sz w:val="20"/>
                <w:szCs w:val="20"/>
              </w:rPr>
              <w:t>Wysokość min. 590 mm</w:t>
            </w:r>
          </w:p>
        </w:tc>
        <w:tc>
          <w:tcPr>
            <w:tcW w:w="1560" w:type="dxa"/>
          </w:tcPr>
          <w:p w14:paraId="5FD9D572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2DE71D2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126706" w:rsidRPr="0067386C" w14:paraId="36D2F3CA" w14:textId="77777777" w:rsidTr="00126706">
        <w:trPr>
          <w:trHeight w:val="322"/>
        </w:trPr>
        <w:tc>
          <w:tcPr>
            <w:tcW w:w="675" w:type="dxa"/>
          </w:tcPr>
          <w:p w14:paraId="1859DBEE" w14:textId="77777777" w:rsidR="00126706" w:rsidRPr="0067386C" w:rsidRDefault="00126706" w:rsidP="00126706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3</w:t>
            </w:r>
          </w:p>
        </w:tc>
        <w:tc>
          <w:tcPr>
            <w:tcW w:w="8959" w:type="dxa"/>
          </w:tcPr>
          <w:p w14:paraId="4A56EFB5" w14:textId="77777777" w:rsidR="00126706" w:rsidRPr="0067386C" w:rsidRDefault="00126706" w:rsidP="00126706">
            <w:pPr>
              <w:rPr>
                <w:rFonts w:ascii="Verdana" w:hAnsi="Verdana"/>
                <w:w w:val="90"/>
                <w:sz w:val="20"/>
                <w:szCs w:val="20"/>
              </w:rPr>
            </w:pPr>
            <w:r>
              <w:rPr>
                <w:rFonts w:ascii="Verdana" w:hAnsi="Verdana"/>
                <w:w w:val="90"/>
                <w:sz w:val="20"/>
                <w:szCs w:val="20"/>
              </w:rPr>
              <w:t>Wysokość max. 780 mm</w:t>
            </w:r>
          </w:p>
        </w:tc>
        <w:tc>
          <w:tcPr>
            <w:tcW w:w="1560" w:type="dxa"/>
          </w:tcPr>
          <w:p w14:paraId="0436E014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83F1344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126706" w:rsidRPr="0067386C" w14:paraId="7B833D9F" w14:textId="77777777" w:rsidTr="00126706">
        <w:trPr>
          <w:trHeight w:val="322"/>
        </w:trPr>
        <w:tc>
          <w:tcPr>
            <w:tcW w:w="675" w:type="dxa"/>
          </w:tcPr>
          <w:p w14:paraId="55DF6F4A" w14:textId="77777777" w:rsidR="00126706" w:rsidRPr="0067386C" w:rsidRDefault="00126706" w:rsidP="00126706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4</w:t>
            </w:r>
          </w:p>
        </w:tc>
        <w:tc>
          <w:tcPr>
            <w:tcW w:w="8959" w:type="dxa"/>
          </w:tcPr>
          <w:p w14:paraId="77BD3ABA" w14:textId="77777777" w:rsidR="00126706" w:rsidRPr="0067386C" w:rsidRDefault="00126706" w:rsidP="00126706">
            <w:pPr>
              <w:rPr>
                <w:rFonts w:ascii="Verdana" w:hAnsi="Verdana"/>
                <w:w w:val="90"/>
                <w:sz w:val="20"/>
                <w:szCs w:val="20"/>
              </w:rPr>
            </w:pPr>
            <w:r>
              <w:rPr>
                <w:rFonts w:ascii="Verdana" w:hAnsi="Verdana"/>
                <w:w w:val="90"/>
                <w:sz w:val="20"/>
                <w:szCs w:val="20"/>
              </w:rPr>
              <w:t>Średnica siedziska min. 390 mm</w:t>
            </w:r>
          </w:p>
        </w:tc>
        <w:tc>
          <w:tcPr>
            <w:tcW w:w="1560" w:type="dxa"/>
          </w:tcPr>
          <w:p w14:paraId="3182F166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773AB67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126706" w:rsidRPr="0067386C" w14:paraId="5BB7F66F" w14:textId="77777777" w:rsidTr="00126706">
        <w:trPr>
          <w:trHeight w:val="322"/>
        </w:trPr>
        <w:tc>
          <w:tcPr>
            <w:tcW w:w="675" w:type="dxa"/>
          </w:tcPr>
          <w:p w14:paraId="74DFE73B" w14:textId="77777777" w:rsidR="00126706" w:rsidRPr="0067386C" w:rsidRDefault="00126706" w:rsidP="00126706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5</w:t>
            </w:r>
          </w:p>
        </w:tc>
        <w:tc>
          <w:tcPr>
            <w:tcW w:w="8959" w:type="dxa"/>
          </w:tcPr>
          <w:p w14:paraId="4CB6C6FB" w14:textId="77777777" w:rsidR="00126706" w:rsidRPr="0067386C" w:rsidRDefault="00126706" w:rsidP="00126706">
            <w:pPr>
              <w:rPr>
                <w:rFonts w:ascii="Verdana" w:hAnsi="Verdana"/>
                <w:w w:val="90"/>
                <w:sz w:val="20"/>
                <w:szCs w:val="20"/>
              </w:rPr>
            </w:pPr>
            <w:r>
              <w:rPr>
                <w:rFonts w:ascii="Verdana" w:hAnsi="Verdana"/>
                <w:w w:val="90"/>
                <w:sz w:val="20"/>
                <w:szCs w:val="20"/>
              </w:rPr>
              <w:t>Grubość siedziska: 100 mm</w:t>
            </w:r>
          </w:p>
        </w:tc>
        <w:tc>
          <w:tcPr>
            <w:tcW w:w="1560" w:type="dxa"/>
          </w:tcPr>
          <w:p w14:paraId="1AFC7177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1999362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126706" w:rsidRPr="0067386C" w14:paraId="18FB7223" w14:textId="77777777" w:rsidTr="00126706">
        <w:trPr>
          <w:trHeight w:val="322"/>
        </w:trPr>
        <w:tc>
          <w:tcPr>
            <w:tcW w:w="675" w:type="dxa"/>
          </w:tcPr>
          <w:p w14:paraId="3B75E661" w14:textId="77777777" w:rsidR="00126706" w:rsidRPr="0067386C" w:rsidRDefault="00126706" w:rsidP="00126706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6</w:t>
            </w:r>
          </w:p>
        </w:tc>
        <w:tc>
          <w:tcPr>
            <w:tcW w:w="8959" w:type="dxa"/>
          </w:tcPr>
          <w:p w14:paraId="3513D9DA" w14:textId="77777777" w:rsidR="00126706" w:rsidRPr="0067386C" w:rsidRDefault="00126706" w:rsidP="00126706">
            <w:pPr>
              <w:rPr>
                <w:rFonts w:ascii="Verdana" w:hAnsi="Verdana"/>
                <w:w w:val="90"/>
                <w:sz w:val="20"/>
                <w:szCs w:val="20"/>
              </w:rPr>
            </w:pPr>
            <w:r>
              <w:rPr>
                <w:rFonts w:ascii="Verdana" w:hAnsi="Verdana"/>
                <w:w w:val="90"/>
                <w:sz w:val="20"/>
                <w:szCs w:val="20"/>
              </w:rPr>
              <w:t>Średnica podstawy: 600 mm</w:t>
            </w:r>
          </w:p>
        </w:tc>
        <w:tc>
          <w:tcPr>
            <w:tcW w:w="1560" w:type="dxa"/>
          </w:tcPr>
          <w:p w14:paraId="55994607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4205F78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126706" w:rsidRPr="0067386C" w14:paraId="6D6D77A0" w14:textId="77777777" w:rsidTr="00126706">
        <w:trPr>
          <w:trHeight w:val="322"/>
        </w:trPr>
        <w:tc>
          <w:tcPr>
            <w:tcW w:w="675" w:type="dxa"/>
          </w:tcPr>
          <w:p w14:paraId="01565FCB" w14:textId="77777777" w:rsidR="00126706" w:rsidRDefault="00126706" w:rsidP="00126706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7</w:t>
            </w:r>
          </w:p>
        </w:tc>
        <w:tc>
          <w:tcPr>
            <w:tcW w:w="8959" w:type="dxa"/>
          </w:tcPr>
          <w:p w14:paraId="69A58F43" w14:textId="77777777" w:rsidR="00126706" w:rsidRDefault="00126706" w:rsidP="00126706">
            <w:pPr>
              <w:rPr>
                <w:rFonts w:ascii="Verdana" w:hAnsi="Verdana"/>
                <w:w w:val="90"/>
                <w:sz w:val="20"/>
                <w:szCs w:val="20"/>
              </w:rPr>
            </w:pPr>
            <w:r>
              <w:rPr>
                <w:rFonts w:ascii="Verdana" w:hAnsi="Verdana"/>
                <w:w w:val="90"/>
                <w:sz w:val="20"/>
                <w:szCs w:val="20"/>
              </w:rPr>
              <w:t xml:space="preserve">Pneumatycznie regulowana wysokość siedziska </w:t>
            </w:r>
          </w:p>
        </w:tc>
        <w:tc>
          <w:tcPr>
            <w:tcW w:w="1560" w:type="dxa"/>
          </w:tcPr>
          <w:p w14:paraId="0F75F71A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B9565C1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126706" w:rsidRPr="0067386C" w14:paraId="6BD0AEFF" w14:textId="77777777" w:rsidTr="00126706">
        <w:trPr>
          <w:trHeight w:val="322"/>
        </w:trPr>
        <w:tc>
          <w:tcPr>
            <w:tcW w:w="675" w:type="dxa"/>
          </w:tcPr>
          <w:p w14:paraId="1B931F27" w14:textId="77777777" w:rsidR="00126706" w:rsidRPr="0067386C" w:rsidRDefault="00126706" w:rsidP="00126706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8</w:t>
            </w:r>
          </w:p>
        </w:tc>
        <w:tc>
          <w:tcPr>
            <w:tcW w:w="8959" w:type="dxa"/>
          </w:tcPr>
          <w:p w14:paraId="761ECF8A" w14:textId="77777777" w:rsidR="00126706" w:rsidRPr="0067386C" w:rsidRDefault="00126706" w:rsidP="00126706">
            <w:pPr>
              <w:rPr>
                <w:rFonts w:ascii="Verdana" w:hAnsi="Verdana"/>
                <w:w w:val="90"/>
                <w:sz w:val="20"/>
                <w:szCs w:val="20"/>
              </w:rPr>
            </w:pPr>
            <w:r w:rsidRPr="00FF48F9">
              <w:rPr>
                <w:rFonts w:ascii="Verdana" w:hAnsi="Verdana"/>
                <w:w w:val="90"/>
                <w:sz w:val="20"/>
                <w:szCs w:val="20"/>
              </w:rPr>
              <w:t>Kółka jezdne </w:t>
            </w:r>
          </w:p>
        </w:tc>
        <w:tc>
          <w:tcPr>
            <w:tcW w:w="1560" w:type="dxa"/>
          </w:tcPr>
          <w:p w14:paraId="170CE010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3FC9443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126706" w:rsidRPr="00471291" w14:paraId="21653302" w14:textId="77777777" w:rsidTr="00126706">
        <w:tc>
          <w:tcPr>
            <w:tcW w:w="14170" w:type="dxa"/>
            <w:gridSpan w:val="4"/>
          </w:tcPr>
          <w:p w14:paraId="4351DACA" w14:textId="77777777" w:rsidR="00126706" w:rsidRDefault="00126706" w:rsidP="00126706">
            <w:pPr>
              <w:pStyle w:val="Tekstpodstawowy2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Przedmiot zamówienia: </w:t>
            </w:r>
          </w:p>
          <w:p w14:paraId="36434157" w14:textId="77777777" w:rsidR="00126706" w:rsidRDefault="00126706" w:rsidP="00126706">
            <w:pPr>
              <w:pStyle w:val="Tekstpodstawowy2"/>
              <w:numPr>
                <w:ilvl w:val="0"/>
                <w:numId w:val="25"/>
              </w:numPr>
              <w:jc w:val="left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Stanowisko do pobierania krwi </w:t>
            </w:r>
            <w:r w:rsidRPr="003272FF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– </w:t>
            </w: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1 sztuka</w:t>
            </w:r>
          </w:p>
          <w:p w14:paraId="4D2E64CC" w14:textId="77777777" w:rsidR="00126706" w:rsidRDefault="00126706" w:rsidP="00126706">
            <w:pPr>
              <w:pStyle w:val="Tekstpodstawowy2"/>
              <w:tabs>
                <w:tab w:val="left" w:pos="14062"/>
              </w:tabs>
              <w:ind w:left="94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Model/typ oferowanego sprzętu: ………………………………………………… Producent/firma: …………………………………………………… </w:t>
            </w:r>
          </w:p>
          <w:p w14:paraId="07DDB6D0" w14:textId="77777777" w:rsidR="00126706" w:rsidRDefault="00126706" w:rsidP="00126706">
            <w:pPr>
              <w:pStyle w:val="Tekstpodstawowy2"/>
              <w:jc w:val="left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  Rok produkcji: 2025r./2026r.</w:t>
            </w:r>
          </w:p>
          <w:p w14:paraId="5FBAEEBA" w14:textId="77777777" w:rsidR="00126706" w:rsidRPr="000A49AA" w:rsidRDefault="00126706" w:rsidP="00126706">
            <w:pPr>
              <w:pStyle w:val="Tekstpodstawowy2"/>
              <w:jc w:val="left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</w:p>
        </w:tc>
      </w:tr>
      <w:tr w:rsidR="00126706" w:rsidRPr="00471291" w14:paraId="694EE453" w14:textId="77777777" w:rsidTr="00126706">
        <w:tc>
          <w:tcPr>
            <w:tcW w:w="675" w:type="dxa"/>
          </w:tcPr>
          <w:p w14:paraId="42629A9C" w14:textId="77777777" w:rsidR="00126706" w:rsidRPr="000A49AA" w:rsidRDefault="00126706" w:rsidP="00126706">
            <w:pPr>
              <w:pStyle w:val="Tekstpodstawowy2"/>
              <w:jc w:val="center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 w:rsidRPr="000A49AA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Lp.</w:t>
            </w:r>
          </w:p>
        </w:tc>
        <w:tc>
          <w:tcPr>
            <w:tcW w:w="8959" w:type="dxa"/>
          </w:tcPr>
          <w:p w14:paraId="5BD22611" w14:textId="77777777" w:rsidR="00126706" w:rsidRPr="000A49AA" w:rsidRDefault="00126706" w:rsidP="00126706">
            <w:pPr>
              <w:pStyle w:val="Tekstpodstawowy2"/>
              <w:jc w:val="center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 w:rsidRPr="000A49AA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Opis </w:t>
            </w: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przedmiotu zamówienia – wymagania minimalne</w:t>
            </w:r>
          </w:p>
        </w:tc>
        <w:tc>
          <w:tcPr>
            <w:tcW w:w="1560" w:type="dxa"/>
          </w:tcPr>
          <w:p w14:paraId="280B3A63" w14:textId="77777777" w:rsidR="00126706" w:rsidRPr="00F76FB2" w:rsidRDefault="00126706" w:rsidP="00126706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sz w:val="16"/>
                <w:szCs w:val="16"/>
                <w:lang w:val="pl-PL"/>
              </w:rPr>
              <w:t xml:space="preserve">Potwierdzenie spełnienia wymagań minimalnych </w:t>
            </w:r>
            <w:r w:rsidRPr="00F76FB2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 xml:space="preserve">TAK/NIE* </w:t>
            </w:r>
          </w:p>
          <w:p w14:paraId="51CBA422" w14:textId="77777777" w:rsidR="00126706" w:rsidRPr="00D965EF" w:rsidRDefault="00126706" w:rsidP="00126706">
            <w:pPr>
              <w:pStyle w:val="Tekstpodstawowy2"/>
              <w:jc w:val="center"/>
              <w:rPr>
                <w:rFonts w:ascii="Verdana" w:hAnsi="Verdana" w:cs="Calibri"/>
                <w:i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i/>
                <w:sz w:val="16"/>
                <w:szCs w:val="16"/>
                <w:lang w:val="pl-PL"/>
              </w:rPr>
              <w:t>Wypełnia wykonawca</w:t>
            </w:r>
          </w:p>
        </w:tc>
        <w:tc>
          <w:tcPr>
            <w:tcW w:w="2976" w:type="dxa"/>
          </w:tcPr>
          <w:p w14:paraId="0C6480B9" w14:textId="77777777" w:rsidR="00126706" w:rsidRDefault="00126706" w:rsidP="00126706">
            <w:pPr>
              <w:pStyle w:val="Tekstpodstawowy2"/>
              <w:jc w:val="center"/>
              <w:rPr>
                <w:rFonts w:ascii="Verdana" w:hAnsi="Verdana" w:cs="Calibri"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sz w:val="16"/>
                <w:szCs w:val="16"/>
                <w:lang w:val="pl-PL"/>
              </w:rPr>
              <w:t>W przypadku spełnienia jednocześnie wymagań minimalnych oraz przy parametrach urządzenia wyższych niż minimalne należy podać parametry oferowane</w:t>
            </w:r>
          </w:p>
          <w:p w14:paraId="06AB00EB" w14:textId="77777777" w:rsidR="00126706" w:rsidRPr="00F76FB2" w:rsidRDefault="00126706" w:rsidP="00126706">
            <w:pPr>
              <w:pStyle w:val="Tekstpodstawowy2"/>
              <w:jc w:val="center"/>
              <w:rPr>
                <w:rFonts w:ascii="Verdana" w:hAnsi="Verdana" w:cs="Calibri"/>
                <w:i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i/>
                <w:sz w:val="16"/>
                <w:szCs w:val="16"/>
                <w:lang w:val="pl-PL"/>
              </w:rPr>
              <w:t xml:space="preserve">Wypełnia Wykonawca </w:t>
            </w:r>
          </w:p>
        </w:tc>
      </w:tr>
      <w:tr w:rsidR="00126706" w:rsidRPr="00471291" w14:paraId="6D9FFF09" w14:textId="77777777" w:rsidTr="00126706">
        <w:tc>
          <w:tcPr>
            <w:tcW w:w="675" w:type="dxa"/>
          </w:tcPr>
          <w:p w14:paraId="129A43C2" w14:textId="77777777" w:rsidR="00126706" w:rsidRPr="00CA2698" w:rsidRDefault="00126706" w:rsidP="00126706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 w:rsidRPr="00CA2698"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</w:t>
            </w:r>
          </w:p>
        </w:tc>
        <w:tc>
          <w:tcPr>
            <w:tcW w:w="8959" w:type="dxa"/>
          </w:tcPr>
          <w:p w14:paraId="432629C4" w14:textId="77777777" w:rsidR="00126706" w:rsidRPr="00F07B1E" w:rsidRDefault="00126706" w:rsidP="00126706">
            <w:pPr>
              <w:pStyle w:val="Tekstpodstawowy2"/>
              <w:jc w:val="left"/>
              <w:rPr>
                <w:rFonts w:ascii="Verdana" w:hAnsi="Verdana" w:cs="Calibri"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bCs/>
                <w:sz w:val="18"/>
                <w:szCs w:val="18"/>
                <w:lang w:val="pl-PL"/>
              </w:rPr>
              <w:t xml:space="preserve">Stanowisko, </w:t>
            </w:r>
            <w:r w:rsidRPr="00F07B1E">
              <w:rPr>
                <w:rFonts w:ascii="Verdana" w:hAnsi="Verdana" w:cs="Calibri"/>
                <w:bCs/>
                <w:sz w:val="18"/>
                <w:szCs w:val="18"/>
                <w:lang w:val="pl-PL"/>
              </w:rPr>
              <w:t xml:space="preserve">które </w:t>
            </w:r>
            <w:r>
              <w:rPr>
                <w:rFonts w:ascii="Verdana" w:hAnsi="Verdana" w:cs="Calibri"/>
                <w:bCs/>
                <w:sz w:val="18"/>
                <w:szCs w:val="18"/>
                <w:lang w:val="pl-PL"/>
              </w:rPr>
              <w:t>umożliwia</w:t>
            </w:r>
            <w:r w:rsidRPr="00F07B1E">
              <w:rPr>
                <w:rFonts w:ascii="Verdana" w:hAnsi="Verdana" w:cs="Calibri"/>
                <w:bCs/>
                <w:sz w:val="18"/>
                <w:szCs w:val="18"/>
                <w:lang w:val="pl-PL"/>
              </w:rPr>
              <w:t xml:space="preserve"> sprawną realizację procedur iniekcji zarówno na prawym, jak i lewym przedramieniu</w:t>
            </w:r>
          </w:p>
        </w:tc>
        <w:tc>
          <w:tcPr>
            <w:tcW w:w="1560" w:type="dxa"/>
          </w:tcPr>
          <w:p w14:paraId="2A1D1833" w14:textId="77777777" w:rsidR="00126706" w:rsidRDefault="00126706" w:rsidP="00126706">
            <w:pPr>
              <w:pStyle w:val="Tekstpodstawowy2"/>
              <w:jc w:val="center"/>
              <w:rPr>
                <w:rFonts w:ascii="Verdana" w:hAnsi="Verdana" w:cs="Calibri"/>
                <w:sz w:val="16"/>
                <w:szCs w:val="16"/>
                <w:lang w:val="pl-PL"/>
              </w:rPr>
            </w:pPr>
          </w:p>
        </w:tc>
        <w:tc>
          <w:tcPr>
            <w:tcW w:w="2976" w:type="dxa"/>
          </w:tcPr>
          <w:p w14:paraId="393627C2" w14:textId="77777777" w:rsidR="00126706" w:rsidRDefault="00126706" w:rsidP="00126706">
            <w:pPr>
              <w:pStyle w:val="Tekstpodstawowy2"/>
              <w:jc w:val="center"/>
              <w:rPr>
                <w:rFonts w:ascii="Verdana" w:hAnsi="Verdana" w:cs="Calibri"/>
                <w:sz w:val="16"/>
                <w:szCs w:val="16"/>
                <w:lang w:val="pl-PL"/>
              </w:rPr>
            </w:pPr>
          </w:p>
        </w:tc>
      </w:tr>
      <w:tr w:rsidR="00126706" w:rsidRPr="00471291" w14:paraId="3AEB10B7" w14:textId="77777777" w:rsidTr="00126706">
        <w:tc>
          <w:tcPr>
            <w:tcW w:w="675" w:type="dxa"/>
          </w:tcPr>
          <w:p w14:paraId="2E07FA00" w14:textId="77777777" w:rsidR="00126706" w:rsidRPr="00CA2698" w:rsidRDefault="00126706" w:rsidP="00126706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 w:rsidRPr="00CA2698"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2</w:t>
            </w:r>
          </w:p>
        </w:tc>
        <w:tc>
          <w:tcPr>
            <w:tcW w:w="8959" w:type="dxa"/>
          </w:tcPr>
          <w:p w14:paraId="030EA40D" w14:textId="77777777" w:rsidR="00126706" w:rsidRDefault="00126706" w:rsidP="00126706">
            <w:pPr>
              <w:pStyle w:val="Tekstpodstawowy2"/>
              <w:jc w:val="left"/>
              <w:rPr>
                <w:rFonts w:ascii="Verdana" w:hAnsi="Verdana" w:cs="Calibri"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bCs/>
                <w:sz w:val="18"/>
                <w:szCs w:val="18"/>
                <w:lang w:val="pl-PL"/>
              </w:rPr>
              <w:t>Minimum jeden podłokietnik</w:t>
            </w:r>
          </w:p>
        </w:tc>
        <w:tc>
          <w:tcPr>
            <w:tcW w:w="1560" w:type="dxa"/>
          </w:tcPr>
          <w:p w14:paraId="63B8363A" w14:textId="77777777" w:rsidR="00126706" w:rsidRDefault="00126706" w:rsidP="00126706">
            <w:pPr>
              <w:pStyle w:val="Tekstpodstawowy2"/>
              <w:jc w:val="center"/>
              <w:rPr>
                <w:rFonts w:ascii="Verdana" w:hAnsi="Verdana" w:cs="Calibri"/>
                <w:sz w:val="16"/>
                <w:szCs w:val="16"/>
                <w:lang w:val="pl-PL"/>
              </w:rPr>
            </w:pPr>
          </w:p>
        </w:tc>
        <w:tc>
          <w:tcPr>
            <w:tcW w:w="2976" w:type="dxa"/>
          </w:tcPr>
          <w:p w14:paraId="2D052F0F" w14:textId="77777777" w:rsidR="00126706" w:rsidRDefault="00126706" w:rsidP="00126706">
            <w:pPr>
              <w:pStyle w:val="Tekstpodstawowy2"/>
              <w:jc w:val="center"/>
              <w:rPr>
                <w:rFonts w:ascii="Verdana" w:hAnsi="Verdana" w:cs="Calibri"/>
                <w:sz w:val="16"/>
                <w:szCs w:val="16"/>
                <w:lang w:val="pl-PL"/>
              </w:rPr>
            </w:pPr>
          </w:p>
        </w:tc>
      </w:tr>
      <w:tr w:rsidR="00126706" w:rsidRPr="0067386C" w14:paraId="6EE62004" w14:textId="77777777" w:rsidTr="00126706">
        <w:trPr>
          <w:trHeight w:val="322"/>
        </w:trPr>
        <w:tc>
          <w:tcPr>
            <w:tcW w:w="675" w:type="dxa"/>
          </w:tcPr>
          <w:p w14:paraId="66ED1425" w14:textId="77777777" w:rsidR="00126706" w:rsidRPr="0067386C" w:rsidRDefault="00126706" w:rsidP="00126706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3</w:t>
            </w:r>
          </w:p>
        </w:tc>
        <w:tc>
          <w:tcPr>
            <w:tcW w:w="8959" w:type="dxa"/>
          </w:tcPr>
          <w:p w14:paraId="302ABD36" w14:textId="77777777" w:rsidR="00126706" w:rsidRPr="00773B5E" w:rsidRDefault="00126706" w:rsidP="00126706">
            <w:pPr>
              <w:pStyle w:val="Tekstpodstawowy2"/>
              <w:jc w:val="left"/>
              <w:rPr>
                <w:rFonts w:ascii="Verdana" w:hAnsi="Verdana" w:cs="Calibri"/>
                <w:bCs/>
                <w:sz w:val="18"/>
                <w:szCs w:val="18"/>
                <w:lang w:val="pl-PL"/>
              </w:rPr>
            </w:pPr>
            <w:r w:rsidRPr="00F07B1E">
              <w:rPr>
                <w:rFonts w:ascii="Verdana" w:hAnsi="Verdana" w:cs="Calibri"/>
                <w:bCs/>
                <w:sz w:val="18"/>
                <w:szCs w:val="18"/>
                <w:lang w:val="pl-PL"/>
              </w:rPr>
              <w:t>Całkowita szerokość</w:t>
            </w:r>
            <w:r w:rsidRPr="00773B5E">
              <w:rPr>
                <w:rFonts w:ascii="Verdana" w:hAnsi="Verdana" w:cs="Calibri"/>
                <w:bCs/>
                <w:sz w:val="18"/>
                <w:szCs w:val="18"/>
                <w:lang w:val="pl-PL"/>
              </w:rPr>
              <w:t xml:space="preserve"> min.</w:t>
            </w:r>
            <w:r w:rsidRPr="00F07B1E">
              <w:rPr>
                <w:rFonts w:ascii="Verdana" w:hAnsi="Verdana" w:cs="Calibri"/>
                <w:bCs/>
                <w:sz w:val="18"/>
                <w:szCs w:val="18"/>
                <w:lang w:val="pl-PL"/>
              </w:rPr>
              <w:t xml:space="preserve"> 80 cm</w:t>
            </w:r>
          </w:p>
        </w:tc>
        <w:tc>
          <w:tcPr>
            <w:tcW w:w="1560" w:type="dxa"/>
          </w:tcPr>
          <w:p w14:paraId="72A99E6D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02FA552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126706" w:rsidRPr="0067386C" w14:paraId="6C962B67" w14:textId="77777777" w:rsidTr="00126706">
        <w:trPr>
          <w:trHeight w:val="322"/>
        </w:trPr>
        <w:tc>
          <w:tcPr>
            <w:tcW w:w="675" w:type="dxa"/>
          </w:tcPr>
          <w:p w14:paraId="0D672295" w14:textId="77777777" w:rsidR="00126706" w:rsidRPr="0067386C" w:rsidRDefault="00126706" w:rsidP="00126706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4</w:t>
            </w:r>
          </w:p>
        </w:tc>
        <w:tc>
          <w:tcPr>
            <w:tcW w:w="8959" w:type="dxa"/>
          </w:tcPr>
          <w:p w14:paraId="48A65B9C" w14:textId="77777777" w:rsidR="00126706" w:rsidRPr="00773B5E" w:rsidRDefault="00126706" w:rsidP="00126706">
            <w:pPr>
              <w:pStyle w:val="Tekstpodstawowy2"/>
              <w:jc w:val="left"/>
              <w:rPr>
                <w:rFonts w:ascii="Verdana" w:hAnsi="Verdana" w:cs="Calibri"/>
                <w:bCs/>
                <w:sz w:val="18"/>
                <w:szCs w:val="18"/>
                <w:lang w:val="pl-PL"/>
              </w:rPr>
            </w:pPr>
            <w:r w:rsidRPr="00773B5E">
              <w:rPr>
                <w:rFonts w:ascii="Verdana" w:hAnsi="Verdana" w:cs="Calibri"/>
                <w:bCs/>
                <w:sz w:val="18"/>
                <w:szCs w:val="18"/>
                <w:lang w:val="pl-PL"/>
              </w:rPr>
              <w:t>Całkowita długość min. 80,5 cm </w:t>
            </w:r>
          </w:p>
        </w:tc>
        <w:tc>
          <w:tcPr>
            <w:tcW w:w="1560" w:type="dxa"/>
          </w:tcPr>
          <w:p w14:paraId="31155354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1A2A8753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126706" w:rsidRPr="0067386C" w14:paraId="1B306F49" w14:textId="77777777" w:rsidTr="00126706">
        <w:trPr>
          <w:trHeight w:val="322"/>
        </w:trPr>
        <w:tc>
          <w:tcPr>
            <w:tcW w:w="675" w:type="dxa"/>
          </w:tcPr>
          <w:p w14:paraId="580C0DB8" w14:textId="77777777" w:rsidR="00126706" w:rsidRPr="0067386C" w:rsidRDefault="00126706" w:rsidP="00126706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5</w:t>
            </w:r>
          </w:p>
        </w:tc>
        <w:tc>
          <w:tcPr>
            <w:tcW w:w="8959" w:type="dxa"/>
          </w:tcPr>
          <w:p w14:paraId="61773D0F" w14:textId="77777777" w:rsidR="00126706" w:rsidRPr="00773B5E" w:rsidRDefault="00126706" w:rsidP="00126706">
            <w:pPr>
              <w:pStyle w:val="Tekstpodstawowy2"/>
              <w:jc w:val="left"/>
              <w:rPr>
                <w:rFonts w:ascii="Verdana" w:hAnsi="Verdana" w:cs="Calibri"/>
                <w:bCs/>
                <w:sz w:val="18"/>
                <w:szCs w:val="18"/>
                <w:lang w:val="pl-PL"/>
              </w:rPr>
            </w:pPr>
            <w:r w:rsidRPr="00773B5E">
              <w:rPr>
                <w:rFonts w:ascii="Verdana" w:hAnsi="Verdana" w:cs="Calibri"/>
                <w:bCs/>
                <w:sz w:val="18"/>
                <w:szCs w:val="18"/>
                <w:lang w:val="pl-PL"/>
              </w:rPr>
              <w:t>Szerokość podstawy min. 70 cm</w:t>
            </w:r>
          </w:p>
        </w:tc>
        <w:tc>
          <w:tcPr>
            <w:tcW w:w="1560" w:type="dxa"/>
          </w:tcPr>
          <w:p w14:paraId="366E53E6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195642A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126706" w:rsidRPr="0067386C" w14:paraId="3DD43068" w14:textId="77777777" w:rsidTr="00126706">
        <w:trPr>
          <w:trHeight w:val="322"/>
        </w:trPr>
        <w:tc>
          <w:tcPr>
            <w:tcW w:w="675" w:type="dxa"/>
          </w:tcPr>
          <w:p w14:paraId="2C29F6B2" w14:textId="77777777" w:rsidR="00126706" w:rsidRPr="0067386C" w:rsidRDefault="00126706" w:rsidP="00126706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6</w:t>
            </w:r>
          </w:p>
        </w:tc>
        <w:tc>
          <w:tcPr>
            <w:tcW w:w="8959" w:type="dxa"/>
          </w:tcPr>
          <w:p w14:paraId="60E9E6D3" w14:textId="77777777" w:rsidR="00126706" w:rsidRPr="00773B5E" w:rsidRDefault="00126706" w:rsidP="00126706">
            <w:pPr>
              <w:pStyle w:val="Tekstpodstawowy2"/>
              <w:jc w:val="left"/>
              <w:rPr>
                <w:rFonts w:ascii="Verdana" w:hAnsi="Verdana" w:cs="Calibri"/>
                <w:bCs/>
                <w:sz w:val="18"/>
                <w:szCs w:val="18"/>
                <w:lang w:val="pl-PL"/>
              </w:rPr>
            </w:pPr>
            <w:r w:rsidRPr="00773B5E">
              <w:rPr>
                <w:rFonts w:ascii="Verdana" w:hAnsi="Verdana" w:cs="Calibri"/>
                <w:bCs/>
                <w:sz w:val="18"/>
                <w:szCs w:val="18"/>
                <w:lang w:val="pl-PL"/>
              </w:rPr>
              <w:t>Długość podstawy min. 70 cm</w:t>
            </w:r>
          </w:p>
        </w:tc>
        <w:tc>
          <w:tcPr>
            <w:tcW w:w="1560" w:type="dxa"/>
          </w:tcPr>
          <w:p w14:paraId="08491688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6F205C4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126706" w:rsidRPr="0067386C" w14:paraId="43A9FCA8" w14:textId="77777777" w:rsidTr="00126706">
        <w:trPr>
          <w:trHeight w:val="322"/>
        </w:trPr>
        <w:tc>
          <w:tcPr>
            <w:tcW w:w="675" w:type="dxa"/>
          </w:tcPr>
          <w:p w14:paraId="1051D788" w14:textId="77777777" w:rsidR="00126706" w:rsidRPr="0067386C" w:rsidRDefault="00126706" w:rsidP="00126706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7</w:t>
            </w:r>
          </w:p>
        </w:tc>
        <w:tc>
          <w:tcPr>
            <w:tcW w:w="8959" w:type="dxa"/>
          </w:tcPr>
          <w:p w14:paraId="2EC63667" w14:textId="77777777" w:rsidR="00126706" w:rsidRPr="00773B5E" w:rsidRDefault="00126706" w:rsidP="00126706">
            <w:pPr>
              <w:pStyle w:val="Tekstpodstawowy2"/>
              <w:jc w:val="left"/>
              <w:rPr>
                <w:rFonts w:ascii="Verdana" w:hAnsi="Verdana" w:cs="Calibri"/>
                <w:bCs/>
                <w:sz w:val="18"/>
                <w:szCs w:val="18"/>
                <w:lang w:val="pl-PL"/>
              </w:rPr>
            </w:pPr>
            <w:r w:rsidRPr="00773B5E">
              <w:rPr>
                <w:rFonts w:ascii="Verdana" w:hAnsi="Verdana" w:cs="Calibri"/>
                <w:bCs/>
                <w:sz w:val="18"/>
                <w:szCs w:val="18"/>
                <w:lang w:val="pl-PL"/>
              </w:rPr>
              <w:t>Całkowita wysokość max. 85 cm</w:t>
            </w:r>
          </w:p>
        </w:tc>
        <w:tc>
          <w:tcPr>
            <w:tcW w:w="1560" w:type="dxa"/>
          </w:tcPr>
          <w:p w14:paraId="0521D787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E55FBCE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126706" w:rsidRPr="0067386C" w14:paraId="3F675545" w14:textId="77777777" w:rsidTr="00126706">
        <w:trPr>
          <w:trHeight w:val="322"/>
        </w:trPr>
        <w:tc>
          <w:tcPr>
            <w:tcW w:w="675" w:type="dxa"/>
          </w:tcPr>
          <w:p w14:paraId="6B4E8562" w14:textId="77777777" w:rsidR="00126706" w:rsidRPr="0067386C" w:rsidRDefault="00126706" w:rsidP="00126706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8</w:t>
            </w:r>
          </w:p>
        </w:tc>
        <w:tc>
          <w:tcPr>
            <w:tcW w:w="8959" w:type="dxa"/>
          </w:tcPr>
          <w:p w14:paraId="3E5FDDF6" w14:textId="77777777" w:rsidR="00126706" w:rsidRPr="00773B5E" w:rsidRDefault="00126706" w:rsidP="00126706">
            <w:pPr>
              <w:pStyle w:val="Tekstpodstawowy2"/>
              <w:jc w:val="left"/>
              <w:rPr>
                <w:rFonts w:ascii="Verdana" w:hAnsi="Verdana" w:cs="Calibri"/>
                <w:bCs/>
                <w:sz w:val="18"/>
                <w:szCs w:val="18"/>
                <w:lang w:val="pl-PL"/>
              </w:rPr>
            </w:pPr>
            <w:r w:rsidRPr="00773B5E">
              <w:rPr>
                <w:rFonts w:ascii="Verdana" w:hAnsi="Verdana" w:cs="Calibri"/>
                <w:bCs/>
                <w:sz w:val="18"/>
                <w:szCs w:val="18"/>
                <w:lang w:val="pl-PL"/>
              </w:rPr>
              <w:t>Masa stanowiska max. 17 kg</w:t>
            </w:r>
          </w:p>
        </w:tc>
        <w:tc>
          <w:tcPr>
            <w:tcW w:w="1560" w:type="dxa"/>
          </w:tcPr>
          <w:p w14:paraId="7ED30CCA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19EAD34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126706" w:rsidRPr="0067386C" w14:paraId="1E0E5074" w14:textId="77777777" w:rsidTr="00126706">
        <w:trPr>
          <w:trHeight w:val="322"/>
        </w:trPr>
        <w:tc>
          <w:tcPr>
            <w:tcW w:w="675" w:type="dxa"/>
          </w:tcPr>
          <w:p w14:paraId="7A3F0670" w14:textId="77777777" w:rsidR="00126706" w:rsidRPr="0067386C" w:rsidRDefault="00126706" w:rsidP="00126706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9</w:t>
            </w:r>
          </w:p>
        </w:tc>
        <w:tc>
          <w:tcPr>
            <w:tcW w:w="8959" w:type="dxa"/>
          </w:tcPr>
          <w:p w14:paraId="5EE70234" w14:textId="77777777" w:rsidR="00126706" w:rsidRPr="00773B5E" w:rsidRDefault="00126706" w:rsidP="00126706">
            <w:pPr>
              <w:pStyle w:val="Tekstpodstawowy2"/>
              <w:jc w:val="left"/>
              <w:rPr>
                <w:rFonts w:ascii="Verdana" w:hAnsi="Verdana" w:cs="Calibri"/>
                <w:bCs/>
                <w:sz w:val="18"/>
                <w:szCs w:val="18"/>
                <w:lang w:val="pl-PL"/>
              </w:rPr>
            </w:pPr>
            <w:r w:rsidRPr="00773B5E">
              <w:rPr>
                <w:rFonts w:ascii="Verdana" w:hAnsi="Verdana" w:cs="Calibri"/>
                <w:bCs/>
                <w:sz w:val="18"/>
                <w:szCs w:val="18"/>
                <w:lang w:val="pl-PL"/>
              </w:rPr>
              <w:t xml:space="preserve">Dopuszczalne obciążenia </w:t>
            </w:r>
            <w:r>
              <w:rPr>
                <w:rFonts w:ascii="Verdana" w:hAnsi="Verdana" w:cs="Calibri"/>
                <w:bCs/>
                <w:sz w:val="18"/>
                <w:szCs w:val="18"/>
                <w:lang w:val="pl-PL"/>
              </w:rPr>
              <w:t>do</w:t>
            </w:r>
            <w:r w:rsidRPr="00773B5E">
              <w:rPr>
                <w:rFonts w:ascii="Verdana" w:hAnsi="Verdana" w:cs="Calibri"/>
                <w:bCs/>
                <w:sz w:val="18"/>
                <w:szCs w:val="18"/>
                <w:lang w:val="pl-PL"/>
              </w:rPr>
              <w:t xml:space="preserve"> 120 kg</w:t>
            </w:r>
          </w:p>
        </w:tc>
        <w:tc>
          <w:tcPr>
            <w:tcW w:w="1560" w:type="dxa"/>
          </w:tcPr>
          <w:p w14:paraId="5F4C671F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111CEF20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126706" w:rsidRPr="0067386C" w14:paraId="63CB4F22" w14:textId="77777777" w:rsidTr="00126706">
        <w:trPr>
          <w:trHeight w:val="322"/>
        </w:trPr>
        <w:tc>
          <w:tcPr>
            <w:tcW w:w="675" w:type="dxa"/>
          </w:tcPr>
          <w:p w14:paraId="263143F7" w14:textId="77777777" w:rsidR="00126706" w:rsidRPr="0067386C" w:rsidRDefault="00126706" w:rsidP="00126706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10</w:t>
            </w:r>
          </w:p>
        </w:tc>
        <w:tc>
          <w:tcPr>
            <w:tcW w:w="8959" w:type="dxa"/>
          </w:tcPr>
          <w:p w14:paraId="4B091BB1" w14:textId="77777777" w:rsidR="00126706" w:rsidRPr="00773B5E" w:rsidRDefault="00126706" w:rsidP="00126706">
            <w:pPr>
              <w:pStyle w:val="Tekstpodstawowy2"/>
              <w:jc w:val="left"/>
              <w:rPr>
                <w:rFonts w:ascii="Verdana" w:hAnsi="Verdana" w:cs="Calibri"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bCs/>
                <w:sz w:val="18"/>
                <w:szCs w:val="18"/>
                <w:lang w:val="pl-PL"/>
              </w:rPr>
              <w:t>M</w:t>
            </w:r>
            <w:r w:rsidRPr="00773B5E">
              <w:rPr>
                <w:rFonts w:ascii="Verdana" w:hAnsi="Verdana" w:cs="Calibri"/>
                <w:bCs/>
                <w:sz w:val="18"/>
                <w:szCs w:val="18"/>
                <w:lang w:val="pl-PL"/>
              </w:rPr>
              <w:t>ożliwość regulacji podłokietnika o kąt 180°</w:t>
            </w:r>
          </w:p>
        </w:tc>
        <w:tc>
          <w:tcPr>
            <w:tcW w:w="1560" w:type="dxa"/>
          </w:tcPr>
          <w:p w14:paraId="377841A6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1B7B49CF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126706" w:rsidRPr="0067386C" w14:paraId="3F780DBD" w14:textId="77777777" w:rsidTr="00126706">
        <w:trPr>
          <w:trHeight w:val="322"/>
        </w:trPr>
        <w:tc>
          <w:tcPr>
            <w:tcW w:w="675" w:type="dxa"/>
          </w:tcPr>
          <w:p w14:paraId="09A7A964" w14:textId="77777777" w:rsidR="00126706" w:rsidRPr="0067386C" w:rsidRDefault="00126706" w:rsidP="00126706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11</w:t>
            </w:r>
          </w:p>
        </w:tc>
        <w:tc>
          <w:tcPr>
            <w:tcW w:w="8959" w:type="dxa"/>
          </w:tcPr>
          <w:p w14:paraId="001A133C" w14:textId="77777777" w:rsidR="00126706" w:rsidRPr="00773B5E" w:rsidRDefault="00126706" w:rsidP="00126706">
            <w:pPr>
              <w:pStyle w:val="Tekstpodstawowy2"/>
              <w:jc w:val="left"/>
              <w:rPr>
                <w:rFonts w:ascii="Verdana" w:hAnsi="Verdana" w:cs="Calibri"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bCs/>
                <w:sz w:val="18"/>
                <w:szCs w:val="18"/>
                <w:lang w:val="pl-PL"/>
              </w:rPr>
              <w:t>R</w:t>
            </w:r>
            <w:r w:rsidRPr="00773B5E">
              <w:rPr>
                <w:rFonts w:ascii="Verdana" w:hAnsi="Verdana" w:cs="Calibri"/>
                <w:bCs/>
                <w:sz w:val="18"/>
                <w:szCs w:val="18"/>
                <w:lang w:val="pl-PL"/>
              </w:rPr>
              <w:t>egulacji wysokości podłokietnika zgodnie z wzrostem pacjenta</w:t>
            </w:r>
          </w:p>
        </w:tc>
        <w:tc>
          <w:tcPr>
            <w:tcW w:w="1560" w:type="dxa"/>
          </w:tcPr>
          <w:p w14:paraId="0360973A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2B9648EA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126706" w:rsidRPr="0067386C" w14:paraId="6AE6C049" w14:textId="77777777" w:rsidTr="00126706">
        <w:trPr>
          <w:trHeight w:val="322"/>
        </w:trPr>
        <w:tc>
          <w:tcPr>
            <w:tcW w:w="675" w:type="dxa"/>
          </w:tcPr>
          <w:p w14:paraId="7BB3DF50" w14:textId="77777777" w:rsidR="00126706" w:rsidRPr="0067386C" w:rsidRDefault="00126706" w:rsidP="00126706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12</w:t>
            </w:r>
          </w:p>
        </w:tc>
        <w:tc>
          <w:tcPr>
            <w:tcW w:w="8959" w:type="dxa"/>
          </w:tcPr>
          <w:p w14:paraId="3E8B0BE1" w14:textId="77777777" w:rsidR="00126706" w:rsidRPr="00773B5E" w:rsidRDefault="00126706" w:rsidP="00126706">
            <w:pPr>
              <w:pStyle w:val="Tekstpodstawowy2"/>
              <w:jc w:val="left"/>
              <w:rPr>
                <w:rFonts w:ascii="Verdana" w:hAnsi="Verdana" w:cs="Calibri"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bCs/>
                <w:sz w:val="18"/>
                <w:szCs w:val="18"/>
                <w:lang w:val="pl-PL"/>
              </w:rPr>
              <w:t>M</w:t>
            </w:r>
            <w:r w:rsidRPr="00773B5E">
              <w:rPr>
                <w:rFonts w:ascii="Verdana" w:hAnsi="Verdana" w:cs="Calibri"/>
                <w:bCs/>
                <w:sz w:val="18"/>
                <w:szCs w:val="18"/>
                <w:lang w:val="pl-PL"/>
              </w:rPr>
              <w:t>ożliwość zmiany położenia zintegrowanego z siedziskiem oparcia o kąt 90 stopni</w:t>
            </w:r>
          </w:p>
        </w:tc>
        <w:tc>
          <w:tcPr>
            <w:tcW w:w="1560" w:type="dxa"/>
          </w:tcPr>
          <w:p w14:paraId="77538E7A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B8DD30F" w14:textId="77777777" w:rsidR="00126706" w:rsidRPr="0067386C" w:rsidRDefault="00126706" w:rsidP="00126706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</w:tbl>
    <w:p w14:paraId="316BA88E" w14:textId="77777777" w:rsidR="00126706" w:rsidRPr="009954C8" w:rsidRDefault="00126706" w:rsidP="00126706">
      <w:pPr>
        <w:spacing w:after="0" w:line="240" w:lineRule="auto"/>
        <w:rPr>
          <w:rFonts w:ascii="Verdana" w:eastAsia="Times New Roman" w:hAnsi="Verdana" w:cs="Arial"/>
          <w:b/>
          <w:i/>
          <w:sz w:val="16"/>
          <w:szCs w:val="16"/>
          <w:lang w:eastAsia="pl-PL"/>
        </w:rPr>
      </w:pPr>
      <w:r w:rsidRPr="009954C8">
        <w:rPr>
          <w:rFonts w:ascii="Verdana" w:eastAsia="Times New Roman" w:hAnsi="Verdana" w:cs="Arial"/>
          <w:b/>
          <w:i/>
          <w:sz w:val="16"/>
          <w:szCs w:val="16"/>
          <w:lang w:eastAsia="pl-PL"/>
        </w:rPr>
        <w:t>* w powyższej tabeli kolumnę nr 3 wypełnia Wykonawca wpisując odpowiednio TAK lub NIE</w:t>
      </w:r>
    </w:p>
    <w:p w14:paraId="0A2E2921" w14:textId="5EA30B78" w:rsidR="00126706" w:rsidRDefault="00126706" w:rsidP="00126706">
      <w:pPr>
        <w:spacing w:after="0" w:line="240" w:lineRule="auto"/>
        <w:rPr>
          <w:rFonts w:ascii="Verdana" w:eastAsia="Times New Roman" w:hAnsi="Verdana" w:cs="Arial"/>
          <w:b/>
          <w:i/>
          <w:iCs/>
          <w:sz w:val="16"/>
          <w:szCs w:val="16"/>
          <w:u w:val="single"/>
          <w:lang w:eastAsia="pl-PL"/>
        </w:rPr>
      </w:pPr>
      <w:r w:rsidRPr="009954C8">
        <w:rPr>
          <w:rFonts w:ascii="Verdana" w:eastAsia="Times New Roman" w:hAnsi="Verdana" w:cs="Arial"/>
          <w:b/>
          <w:i/>
          <w:iCs/>
          <w:sz w:val="16"/>
          <w:szCs w:val="16"/>
          <w:u w:val="single"/>
          <w:lang w:eastAsia="pl-PL"/>
        </w:rPr>
        <w:t>UWAGA! Nie spełnienie parametrów wymaganych przez Zamawiającego spowoduje odrzucen</w:t>
      </w:r>
      <w:r w:rsidR="003F15E2">
        <w:rPr>
          <w:rFonts w:ascii="Verdana" w:eastAsia="Times New Roman" w:hAnsi="Verdana" w:cs="Arial"/>
          <w:b/>
          <w:i/>
          <w:iCs/>
          <w:sz w:val="16"/>
          <w:szCs w:val="16"/>
          <w:u w:val="single"/>
          <w:lang w:eastAsia="pl-PL"/>
        </w:rPr>
        <w:t>ie oferty w zakresie Części nr 3</w:t>
      </w:r>
    </w:p>
    <w:p w14:paraId="27EC8CCA" w14:textId="77777777" w:rsidR="00126706" w:rsidRDefault="00126706" w:rsidP="00126706">
      <w:pPr>
        <w:jc w:val="right"/>
        <w:rPr>
          <w:rFonts w:cs="Verdana"/>
          <w:bCs/>
          <w:w w:val="90"/>
          <w:sz w:val="20"/>
        </w:rPr>
      </w:pPr>
    </w:p>
    <w:p w14:paraId="2EB4C0A5" w14:textId="77777777" w:rsidR="000469AB" w:rsidRPr="00BD4A3B" w:rsidRDefault="000469AB" w:rsidP="000469AB">
      <w:pPr>
        <w:autoSpaceDE w:val="0"/>
        <w:autoSpaceDN w:val="0"/>
        <w:adjustRightInd w:val="0"/>
        <w:jc w:val="center"/>
        <w:rPr>
          <w:rFonts w:ascii="Verdana" w:eastAsia="Calibri" w:hAnsi="Verdana"/>
          <w:color w:val="FF0000"/>
          <w:w w:val="90"/>
          <w:sz w:val="20"/>
          <w:szCs w:val="20"/>
        </w:rPr>
      </w:pPr>
      <w:r w:rsidRPr="00BD4A3B">
        <w:rPr>
          <w:rFonts w:ascii="Verdana" w:eastAsia="Calibri" w:hAnsi="Verdana"/>
          <w:color w:val="FF0000"/>
          <w:w w:val="90"/>
          <w:sz w:val="20"/>
          <w:szCs w:val="20"/>
        </w:rPr>
        <w:t>Dokument należy podpisać kwalifikowanym podpisem elektronicznym zgodnie z zapisami SWZ</w:t>
      </w:r>
    </w:p>
    <w:p w14:paraId="044B9E37" w14:textId="77777777" w:rsidR="00126706" w:rsidRDefault="00126706" w:rsidP="0012670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22A5C7D" w14:textId="7E2AEB71" w:rsidR="00126706" w:rsidRDefault="00126706">
      <w:pPr>
        <w:rPr>
          <w:rFonts w:ascii="Verdana" w:eastAsia="Times New Roman" w:hAnsi="Verdana" w:cs="Verdana"/>
          <w:bCs/>
          <w:w w:val="90"/>
          <w:sz w:val="20"/>
          <w:szCs w:val="20"/>
          <w:lang w:val="x-none" w:eastAsia="x-none"/>
        </w:rPr>
      </w:pPr>
    </w:p>
    <w:p w14:paraId="01FD537B" w14:textId="16BF9858" w:rsidR="003F15E2" w:rsidRPr="003F15E2" w:rsidRDefault="000469AB" w:rsidP="003F15E2">
      <w:pPr>
        <w:spacing w:after="0"/>
        <w:jc w:val="right"/>
        <w:rPr>
          <w:rFonts w:ascii="Verdana" w:hAnsi="Verdana"/>
        </w:rPr>
      </w:pPr>
      <w:r>
        <w:rPr>
          <w:rFonts w:cs="Verdana"/>
          <w:bCs/>
          <w:w w:val="90"/>
          <w:sz w:val="20"/>
        </w:rPr>
        <w:br w:type="page"/>
      </w:r>
      <w:r w:rsidR="003F15E2" w:rsidRPr="003F15E2">
        <w:rPr>
          <w:rFonts w:ascii="Verdana" w:hAnsi="Verdana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01EFCC04" wp14:editId="67727105">
                <wp:simplePos x="0" y="0"/>
                <wp:positionH relativeFrom="margin">
                  <wp:posOffset>3538220</wp:posOffset>
                </wp:positionH>
                <wp:positionV relativeFrom="paragraph">
                  <wp:posOffset>-320040</wp:posOffset>
                </wp:positionV>
                <wp:extent cx="2543175" cy="474980"/>
                <wp:effectExtent l="0" t="0" r="0" b="127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474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34E336" w14:textId="77777777" w:rsidR="003F15E2" w:rsidRPr="00490F97" w:rsidRDefault="003F15E2" w:rsidP="003F15E2">
                            <w:pPr>
                              <w:pStyle w:val="Oddzia"/>
                              <w:jc w:val="left"/>
                              <w:rPr>
                                <w:rFonts w:ascii="Asap Medium" w:hAnsi="Asap Medium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EFCC04" id="Pole tekstowe 8" o:spid="_x0000_s1027" type="#_x0000_t202" style="position:absolute;left:0;text-align:left;margin-left:278.6pt;margin-top:-25.2pt;width:200.25pt;height:37.4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" filled="f" stroked="f">
                <v:textbox>
                  <w:txbxContent>
                    <w:p w14:paraId="4234E336" w14:textId="77777777" w:rsidR="003F15E2" w:rsidRPr="00490F97" w:rsidRDefault="003F15E2" w:rsidP="003F15E2">
                      <w:pPr>
                        <w:pStyle w:val="Oddzia"/>
                        <w:jc w:val="left"/>
                        <w:rPr>
                          <w:rFonts w:ascii="Asap Medium" w:hAnsi="Asap Medium"/>
                          <w:sz w:val="16"/>
                          <w:szCs w:val="16"/>
                          <w:lang w:val="pl-P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F15E2" w:rsidRPr="003F15E2">
        <w:rPr>
          <w:rFonts w:ascii="Verdana" w:hAnsi="Verdana" w:cs="Verdana"/>
          <w:bCs/>
          <w:w w:val="90"/>
          <w:sz w:val="20"/>
        </w:rPr>
        <w:t>Załącznik nr 1</w:t>
      </w:r>
    </w:p>
    <w:p w14:paraId="6E784662" w14:textId="319965EA" w:rsidR="003F15E2" w:rsidRDefault="003F15E2" w:rsidP="003F15E2">
      <w:pPr>
        <w:ind w:left="1440" w:hanging="1440"/>
        <w:jc w:val="right"/>
        <w:rPr>
          <w:rFonts w:ascii="Verdana" w:hAnsi="Verdana" w:cs="Verdana"/>
          <w:bCs/>
          <w:w w:val="90"/>
          <w:sz w:val="20"/>
          <w:szCs w:val="20"/>
        </w:rPr>
      </w:pPr>
      <w:r>
        <w:rPr>
          <w:rFonts w:ascii="Verdana" w:hAnsi="Verdana" w:cs="Verdana"/>
          <w:bCs/>
          <w:w w:val="90"/>
          <w:sz w:val="20"/>
          <w:szCs w:val="20"/>
        </w:rPr>
        <w:t>Do SWZ nr NLO-3820-02/TP/26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9639"/>
      </w:tblGrid>
      <w:tr w:rsidR="003F15E2" w:rsidRPr="006B1591" w14:paraId="6021981B" w14:textId="77777777" w:rsidTr="00122358">
        <w:trPr>
          <w:trHeight w:val="110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31205B" w14:textId="77777777" w:rsidR="003F15E2" w:rsidRPr="006B1591" w:rsidRDefault="003F15E2" w:rsidP="00122358">
            <w:pPr>
              <w:rPr>
                <w:w w:val="90"/>
              </w:rPr>
            </w:pPr>
          </w:p>
          <w:p w14:paraId="52B30C1D" w14:textId="77777777" w:rsidR="003F15E2" w:rsidRPr="006B1591" w:rsidRDefault="003F15E2" w:rsidP="00122358">
            <w:pPr>
              <w:rPr>
                <w:rFonts w:ascii="Verdana" w:hAnsi="Verdana"/>
                <w:i/>
                <w:w w:val="90"/>
                <w:sz w:val="16"/>
                <w:szCs w:val="16"/>
              </w:rPr>
            </w:pPr>
          </w:p>
          <w:p w14:paraId="39E49232" w14:textId="77777777" w:rsidR="003F15E2" w:rsidRPr="006B1591" w:rsidRDefault="003F15E2" w:rsidP="00122358">
            <w:pPr>
              <w:rPr>
                <w:rFonts w:ascii="Verdana" w:hAnsi="Verdana"/>
                <w:i/>
                <w:w w:val="90"/>
                <w:sz w:val="16"/>
                <w:szCs w:val="16"/>
              </w:rPr>
            </w:pPr>
          </w:p>
          <w:p w14:paraId="10C963F4" w14:textId="77777777" w:rsidR="003F15E2" w:rsidRPr="006B1591" w:rsidRDefault="003F15E2" w:rsidP="00122358">
            <w:pPr>
              <w:jc w:val="center"/>
              <w:rPr>
                <w:rFonts w:ascii="Verdana" w:hAnsi="Verdana"/>
                <w:i/>
                <w:w w:val="90"/>
                <w:sz w:val="16"/>
                <w:szCs w:val="16"/>
              </w:rPr>
            </w:pPr>
            <w:r w:rsidRPr="006B1591">
              <w:rPr>
                <w:rFonts w:ascii="Verdana" w:hAnsi="Verdana"/>
                <w:i/>
                <w:w w:val="90"/>
                <w:sz w:val="16"/>
                <w:szCs w:val="16"/>
              </w:rPr>
              <w:t>(</w:t>
            </w:r>
            <w:r>
              <w:rPr>
                <w:rFonts w:ascii="Verdana" w:hAnsi="Verdana"/>
                <w:i/>
                <w:w w:val="90"/>
                <w:sz w:val="16"/>
                <w:szCs w:val="16"/>
              </w:rPr>
              <w:t>nazwa</w:t>
            </w:r>
            <w:r w:rsidRPr="006B1591">
              <w:rPr>
                <w:rFonts w:ascii="Verdana" w:hAnsi="Verdana"/>
                <w:i/>
                <w:w w:val="90"/>
                <w:sz w:val="16"/>
                <w:szCs w:val="16"/>
              </w:rPr>
              <w:t xml:space="preserve"> Wykonawcy)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90C4EAD" w14:textId="77777777" w:rsidR="003F15E2" w:rsidRDefault="003F15E2" w:rsidP="00122358">
            <w:pPr>
              <w:jc w:val="center"/>
              <w:rPr>
                <w:rFonts w:ascii="Verdana" w:hAnsi="Verdana" w:cs="Verdana"/>
                <w:b/>
                <w:spacing w:val="30"/>
                <w:w w:val="9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pacing w:val="30"/>
                <w:w w:val="90"/>
                <w:sz w:val="20"/>
                <w:szCs w:val="20"/>
              </w:rPr>
              <w:t>FORMULARZ  ASORTYMENTOWO-CENOWY</w:t>
            </w:r>
          </w:p>
          <w:p w14:paraId="0832FDD2" w14:textId="3954C9A9" w:rsidR="003F15E2" w:rsidRDefault="003F15E2" w:rsidP="00122358">
            <w:pPr>
              <w:pStyle w:val="Tekstpodstawowy3"/>
              <w:jc w:val="center"/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 xml:space="preserve">CZĘŚĆ NR </w:t>
            </w:r>
            <w:r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>4</w:t>
            </w:r>
            <w:r w:rsidRPr="00D43465"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 xml:space="preserve"> – </w:t>
            </w:r>
            <w:r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>Wyposaż</w:t>
            </w:r>
            <w:r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>enie Oddziału Geriatrycznego (IV</w:t>
            </w:r>
            <w:r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>)</w:t>
            </w:r>
          </w:p>
          <w:p w14:paraId="274012E5" w14:textId="77777777" w:rsidR="003F15E2" w:rsidRPr="006B1591" w:rsidRDefault="003F15E2" w:rsidP="00122358">
            <w:pPr>
              <w:jc w:val="center"/>
              <w:rPr>
                <w:rFonts w:ascii="Verdana" w:hAnsi="Verdana"/>
                <w:b/>
                <w:iCs/>
                <w:w w:val="90"/>
                <w:sz w:val="20"/>
                <w:szCs w:val="20"/>
              </w:rPr>
            </w:pPr>
          </w:p>
        </w:tc>
      </w:tr>
    </w:tbl>
    <w:p w14:paraId="03D53780" w14:textId="77777777" w:rsidR="003F15E2" w:rsidRDefault="003F15E2" w:rsidP="003F15E2"/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5541"/>
        <w:gridCol w:w="1276"/>
        <w:gridCol w:w="1276"/>
        <w:gridCol w:w="1843"/>
        <w:gridCol w:w="1417"/>
        <w:gridCol w:w="1985"/>
      </w:tblGrid>
      <w:tr w:rsidR="003F15E2" w:rsidRPr="009E0ED4" w14:paraId="52F3F90A" w14:textId="77777777" w:rsidTr="00122358">
        <w:tc>
          <w:tcPr>
            <w:tcW w:w="691" w:type="dxa"/>
          </w:tcPr>
          <w:p w14:paraId="25BEEE5C" w14:textId="77777777" w:rsidR="003F15E2" w:rsidRPr="009E0ED4" w:rsidRDefault="003F15E2" w:rsidP="00122358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Lp.</w:t>
            </w:r>
          </w:p>
        </w:tc>
        <w:tc>
          <w:tcPr>
            <w:tcW w:w="5541" w:type="dxa"/>
          </w:tcPr>
          <w:p w14:paraId="28CB167E" w14:textId="77777777" w:rsidR="003F15E2" w:rsidRPr="009E0ED4" w:rsidRDefault="003F15E2" w:rsidP="00122358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Przedmiot zamówienia</w:t>
            </w:r>
          </w:p>
        </w:tc>
        <w:tc>
          <w:tcPr>
            <w:tcW w:w="1276" w:type="dxa"/>
          </w:tcPr>
          <w:p w14:paraId="122A95CD" w14:textId="77777777" w:rsidR="003F15E2" w:rsidRPr="009E0ED4" w:rsidRDefault="003F15E2" w:rsidP="00122358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Ilość</w:t>
            </w:r>
          </w:p>
        </w:tc>
        <w:tc>
          <w:tcPr>
            <w:tcW w:w="1276" w:type="dxa"/>
          </w:tcPr>
          <w:p w14:paraId="06C18B87" w14:textId="77777777" w:rsidR="003F15E2" w:rsidRPr="009E0ED4" w:rsidRDefault="003F15E2" w:rsidP="00122358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Cena jednostkowa netto</w:t>
            </w:r>
          </w:p>
        </w:tc>
        <w:tc>
          <w:tcPr>
            <w:tcW w:w="1843" w:type="dxa"/>
          </w:tcPr>
          <w:p w14:paraId="4A127A68" w14:textId="77777777" w:rsidR="003F15E2" w:rsidRPr="009E0ED4" w:rsidRDefault="003F15E2" w:rsidP="00122358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Wartość netto</w:t>
            </w:r>
          </w:p>
        </w:tc>
        <w:tc>
          <w:tcPr>
            <w:tcW w:w="1417" w:type="dxa"/>
          </w:tcPr>
          <w:p w14:paraId="41EEC2BF" w14:textId="77777777" w:rsidR="003F15E2" w:rsidRDefault="003F15E2" w:rsidP="00122358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Stawka</w:t>
            </w:r>
          </w:p>
          <w:p w14:paraId="7FB1E07D" w14:textId="77777777" w:rsidR="003F15E2" w:rsidRPr="009E0ED4" w:rsidRDefault="003F15E2" w:rsidP="00122358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/Kwota VAT</w:t>
            </w:r>
          </w:p>
          <w:p w14:paraId="65FE2A12" w14:textId="77777777" w:rsidR="003F15E2" w:rsidRPr="009E0ED4" w:rsidRDefault="003F15E2" w:rsidP="00122358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</w:p>
        </w:tc>
        <w:tc>
          <w:tcPr>
            <w:tcW w:w="1985" w:type="dxa"/>
          </w:tcPr>
          <w:p w14:paraId="62A0EEBF" w14:textId="77777777" w:rsidR="003F15E2" w:rsidRPr="009E0ED4" w:rsidRDefault="003F15E2" w:rsidP="00122358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Wartość brutto</w:t>
            </w:r>
          </w:p>
        </w:tc>
      </w:tr>
      <w:tr w:rsidR="003F15E2" w:rsidRPr="00706B6A" w14:paraId="3A82A00A" w14:textId="77777777" w:rsidTr="00122358">
        <w:tc>
          <w:tcPr>
            <w:tcW w:w="691" w:type="dxa"/>
          </w:tcPr>
          <w:p w14:paraId="2D25D0D0" w14:textId="336872B0" w:rsidR="003F15E2" w:rsidRDefault="003F15E2" w:rsidP="00122358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sz w:val="18"/>
                <w:szCs w:val="18"/>
                <w:lang w:val="pl-PL"/>
              </w:rPr>
              <w:t>1</w:t>
            </w:r>
            <w:r>
              <w:rPr>
                <w:rFonts w:ascii="Verdana" w:hAnsi="Verdana" w:cs="Calibri"/>
                <w:sz w:val="18"/>
                <w:szCs w:val="18"/>
                <w:lang w:val="pl-PL"/>
              </w:rPr>
              <w:t>.</w:t>
            </w:r>
          </w:p>
        </w:tc>
        <w:tc>
          <w:tcPr>
            <w:tcW w:w="5541" w:type="dxa"/>
          </w:tcPr>
          <w:p w14:paraId="1EC87E7A" w14:textId="77777777" w:rsidR="003F15E2" w:rsidRDefault="003F15E2" w:rsidP="00122358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sz w:val="18"/>
                <w:szCs w:val="18"/>
                <w:lang w:val="pl-PL"/>
              </w:rPr>
              <w:t>Szafa medyczna na leki</w:t>
            </w:r>
          </w:p>
        </w:tc>
        <w:tc>
          <w:tcPr>
            <w:tcW w:w="1276" w:type="dxa"/>
          </w:tcPr>
          <w:p w14:paraId="0CA8C9AB" w14:textId="77777777" w:rsidR="003F15E2" w:rsidRDefault="003F15E2" w:rsidP="00122358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sz w:val="18"/>
                <w:szCs w:val="18"/>
                <w:lang w:val="pl-PL"/>
              </w:rPr>
              <w:t>2 sztuki</w:t>
            </w:r>
          </w:p>
        </w:tc>
        <w:tc>
          <w:tcPr>
            <w:tcW w:w="1276" w:type="dxa"/>
          </w:tcPr>
          <w:p w14:paraId="424D5334" w14:textId="77777777" w:rsidR="003F15E2" w:rsidRPr="000A49AA" w:rsidRDefault="003F15E2" w:rsidP="00122358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843" w:type="dxa"/>
          </w:tcPr>
          <w:p w14:paraId="2B7DC091" w14:textId="77777777" w:rsidR="003F15E2" w:rsidRPr="000A49AA" w:rsidRDefault="003F15E2" w:rsidP="00122358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</w:tcPr>
          <w:p w14:paraId="125149E1" w14:textId="77777777" w:rsidR="003F15E2" w:rsidRPr="000A49AA" w:rsidRDefault="003F15E2" w:rsidP="00122358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985" w:type="dxa"/>
          </w:tcPr>
          <w:p w14:paraId="538BEFFD" w14:textId="77777777" w:rsidR="003F15E2" w:rsidRPr="000A49AA" w:rsidRDefault="003F15E2" w:rsidP="00122358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</w:tr>
      <w:tr w:rsidR="003F15E2" w:rsidRPr="00706B6A" w14:paraId="2D5E94F5" w14:textId="77777777" w:rsidTr="00122358">
        <w:tc>
          <w:tcPr>
            <w:tcW w:w="691" w:type="dxa"/>
          </w:tcPr>
          <w:p w14:paraId="1FF5D7E5" w14:textId="77777777" w:rsidR="003F15E2" w:rsidRDefault="003F15E2" w:rsidP="00122358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5541" w:type="dxa"/>
          </w:tcPr>
          <w:p w14:paraId="3568316D" w14:textId="77777777" w:rsidR="003F15E2" w:rsidRPr="00D602B1" w:rsidRDefault="003F15E2" w:rsidP="00122358">
            <w:pPr>
              <w:pStyle w:val="Tekstpodstawowy2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 w:rsidRPr="00D602B1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RAZEM:</w:t>
            </w:r>
          </w:p>
        </w:tc>
        <w:tc>
          <w:tcPr>
            <w:tcW w:w="1276" w:type="dxa"/>
          </w:tcPr>
          <w:p w14:paraId="793CF624" w14:textId="77777777" w:rsidR="003F15E2" w:rsidRDefault="003F15E2" w:rsidP="00122358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276" w:type="dxa"/>
          </w:tcPr>
          <w:p w14:paraId="32BBB139" w14:textId="77777777" w:rsidR="003F15E2" w:rsidRPr="000A49AA" w:rsidRDefault="003F15E2" w:rsidP="00122358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843" w:type="dxa"/>
          </w:tcPr>
          <w:p w14:paraId="658AB225" w14:textId="77777777" w:rsidR="003F15E2" w:rsidRPr="000A49AA" w:rsidRDefault="003F15E2" w:rsidP="00122358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</w:tcPr>
          <w:p w14:paraId="14E11880" w14:textId="77777777" w:rsidR="003F15E2" w:rsidRPr="000A49AA" w:rsidRDefault="003F15E2" w:rsidP="00122358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985" w:type="dxa"/>
          </w:tcPr>
          <w:p w14:paraId="1A759EEC" w14:textId="77777777" w:rsidR="003F15E2" w:rsidRPr="000A49AA" w:rsidRDefault="003F15E2" w:rsidP="00122358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</w:tr>
    </w:tbl>
    <w:p w14:paraId="208550F3" w14:textId="77777777" w:rsidR="003F15E2" w:rsidRDefault="003F15E2" w:rsidP="003F15E2">
      <w:pPr>
        <w:rPr>
          <w:rFonts w:ascii="Calibri Light" w:eastAsia="Times New Roman" w:hAnsi="Calibri Light" w:cs="Calibri Light"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  <w:br w:type="page"/>
      </w:r>
      <w:r>
        <w:rPr>
          <w:rFonts w:ascii="Verdana" w:hAnsi="Verdana" w:cs="Courier New"/>
          <w:b/>
          <w:w w:val="90"/>
          <w:sz w:val="20"/>
          <w:szCs w:val="20"/>
          <w:lang w:eastAsia="ar-SA"/>
        </w:rPr>
        <w:t xml:space="preserve">OFERUJEMY </w:t>
      </w:r>
      <w:r>
        <w:rPr>
          <w:rFonts w:ascii="Verdana" w:hAnsi="Verdana" w:cs="Courier New"/>
          <w:w w:val="90"/>
          <w:sz w:val="20"/>
          <w:szCs w:val="20"/>
          <w:lang w:eastAsia="ar-SA"/>
        </w:rPr>
        <w:t>przedmiot zamówienia o następujących parametrach technicznych (</w:t>
      </w:r>
      <w:r w:rsidRPr="008F3AB8">
        <w:rPr>
          <w:rFonts w:ascii="Calibri Light" w:eastAsia="Times New Roman" w:hAnsi="Calibri Light" w:cs="Calibri Light"/>
          <w:color w:val="000000"/>
          <w:sz w:val="18"/>
          <w:szCs w:val="18"/>
          <w:lang w:eastAsia="pl-PL"/>
        </w:rPr>
        <w:t>Wszystkie parametry i wartości podane w zestawieniu muszą do</w:t>
      </w:r>
      <w:r>
        <w:rPr>
          <w:rFonts w:ascii="Calibri Light" w:eastAsia="Times New Roman" w:hAnsi="Calibri Light" w:cs="Calibri Light"/>
          <w:color w:val="000000"/>
          <w:sz w:val="18"/>
          <w:szCs w:val="18"/>
          <w:lang w:eastAsia="pl-PL"/>
        </w:rPr>
        <w:t>tyczyć oferowanej konfiguracji - zawarte w cenie oferty -</w:t>
      </w:r>
      <w:r w:rsidRPr="008F3AB8">
        <w:rPr>
          <w:rFonts w:ascii="Calibri Light" w:eastAsia="Times New Roman" w:hAnsi="Calibri Light" w:cs="Calibri Light"/>
          <w:color w:val="000000"/>
          <w:sz w:val="18"/>
          <w:szCs w:val="18"/>
          <w:lang w:eastAsia="pl-PL"/>
        </w:rPr>
        <w:t xml:space="preserve"> i dostępne w oferowanym prod</w:t>
      </w:r>
      <w:r>
        <w:rPr>
          <w:rFonts w:ascii="Calibri Light" w:eastAsia="Times New Roman" w:hAnsi="Calibri Light" w:cs="Calibri Light"/>
          <w:color w:val="000000"/>
          <w:sz w:val="18"/>
          <w:szCs w:val="18"/>
          <w:lang w:eastAsia="pl-PL"/>
        </w:rPr>
        <w:t>ukcie w chwili złożenia oferty.):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959"/>
        <w:gridCol w:w="1560"/>
        <w:gridCol w:w="2976"/>
      </w:tblGrid>
      <w:tr w:rsidR="003F15E2" w:rsidRPr="00471291" w14:paraId="44C297B0" w14:textId="77777777" w:rsidTr="00122358">
        <w:tc>
          <w:tcPr>
            <w:tcW w:w="14170" w:type="dxa"/>
            <w:gridSpan w:val="4"/>
          </w:tcPr>
          <w:p w14:paraId="5F27433F" w14:textId="77777777" w:rsidR="003F15E2" w:rsidRDefault="003F15E2" w:rsidP="00122358">
            <w:pPr>
              <w:pStyle w:val="Tekstpodstawowy2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Przedmiot zamówienia: </w:t>
            </w:r>
          </w:p>
          <w:p w14:paraId="004BA39A" w14:textId="77777777" w:rsidR="003F15E2" w:rsidRDefault="003F15E2" w:rsidP="003F15E2">
            <w:pPr>
              <w:pStyle w:val="Tekstpodstawowy2"/>
              <w:numPr>
                <w:ilvl w:val="0"/>
                <w:numId w:val="26"/>
              </w:numPr>
              <w:ind w:left="454"/>
              <w:jc w:val="left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 w:rsidRPr="001A0FB7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Szafa medyczna na leki</w:t>
            </w:r>
            <w:r w:rsidRPr="003272FF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 – </w:t>
            </w: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2 sztuki</w:t>
            </w:r>
          </w:p>
          <w:p w14:paraId="70D00B02" w14:textId="77777777" w:rsidR="003F15E2" w:rsidRDefault="003F15E2" w:rsidP="00122358">
            <w:pPr>
              <w:pStyle w:val="Tekstpodstawowy2"/>
              <w:tabs>
                <w:tab w:val="left" w:pos="14062"/>
              </w:tabs>
              <w:ind w:left="94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Model/typ oferowanego sprzętu: ………………………………………………… Producent/firma: …………………………………………………… </w:t>
            </w:r>
          </w:p>
          <w:p w14:paraId="7843312E" w14:textId="77777777" w:rsidR="003F15E2" w:rsidRPr="000A49AA" w:rsidRDefault="003F15E2" w:rsidP="00122358">
            <w:pPr>
              <w:pStyle w:val="Tekstpodstawowy2"/>
              <w:jc w:val="left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  Rok produkcji: 2025r./2026r.</w:t>
            </w:r>
          </w:p>
        </w:tc>
      </w:tr>
      <w:tr w:rsidR="003F15E2" w:rsidRPr="00471291" w14:paraId="5D7650AB" w14:textId="77777777" w:rsidTr="00122358">
        <w:tc>
          <w:tcPr>
            <w:tcW w:w="675" w:type="dxa"/>
          </w:tcPr>
          <w:p w14:paraId="78421D04" w14:textId="77777777" w:rsidR="003F15E2" w:rsidRPr="000A49AA" w:rsidRDefault="003F15E2" w:rsidP="00122358">
            <w:pPr>
              <w:pStyle w:val="Tekstpodstawowy2"/>
              <w:jc w:val="center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 w:rsidRPr="000A49AA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Lp.</w:t>
            </w:r>
          </w:p>
        </w:tc>
        <w:tc>
          <w:tcPr>
            <w:tcW w:w="8959" w:type="dxa"/>
          </w:tcPr>
          <w:p w14:paraId="1B6019BE" w14:textId="77777777" w:rsidR="003F15E2" w:rsidRPr="000A49AA" w:rsidRDefault="003F15E2" w:rsidP="00122358">
            <w:pPr>
              <w:pStyle w:val="Tekstpodstawowy2"/>
              <w:jc w:val="center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 w:rsidRPr="000A49AA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Opis </w:t>
            </w: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przedmiotu zamówienia – wymagania minimalne</w:t>
            </w:r>
          </w:p>
        </w:tc>
        <w:tc>
          <w:tcPr>
            <w:tcW w:w="1560" w:type="dxa"/>
          </w:tcPr>
          <w:p w14:paraId="50C84818" w14:textId="77777777" w:rsidR="003F15E2" w:rsidRPr="00F76FB2" w:rsidRDefault="003F15E2" w:rsidP="00122358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sz w:val="16"/>
                <w:szCs w:val="16"/>
                <w:lang w:val="pl-PL"/>
              </w:rPr>
              <w:t xml:space="preserve">Potwierdzenie spełnienia wymagań minimalnych </w:t>
            </w:r>
            <w:r w:rsidRPr="00F76FB2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 xml:space="preserve">TAK/NIE* </w:t>
            </w:r>
          </w:p>
          <w:p w14:paraId="2E8291CB" w14:textId="77777777" w:rsidR="003F15E2" w:rsidRPr="00D965EF" w:rsidRDefault="003F15E2" w:rsidP="00122358">
            <w:pPr>
              <w:pStyle w:val="Tekstpodstawowy2"/>
              <w:jc w:val="center"/>
              <w:rPr>
                <w:rFonts w:ascii="Verdana" w:hAnsi="Verdana" w:cs="Calibri"/>
                <w:i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i/>
                <w:sz w:val="16"/>
                <w:szCs w:val="16"/>
                <w:lang w:val="pl-PL"/>
              </w:rPr>
              <w:t>Wypełnia wykonawca</w:t>
            </w:r>
          </w:p>
        </w:tc>
        <w:tc>
          <w:tcPr>
            <w:tcW w:w="2976" w:type="dxa"/>
          </w:tcPr>
          <w:p w14:paraId="621FE0C0" w14:textId="77777777" w:rsidR="003F15E2" w:rsidRDefault="003F15E2" w:rsidP="00122358">
            <w:pPr>
              <w:pStyle w:val="Tekstpodstawowy2"/>
              <w:jc w:val="center"/>
              <w:rPr>
                <w:rFonts w:ascii="Verdana" w:hAnsi="Verdana" w:cs="Calibri"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sz w:val="16"/>
                <w:szCs w:val="16"/>
                <w:lang w:val="pl-PL"/>
              </w:rPr>
              <w:t>W przypadku spełnienia jednocześnie wymagań minimalnych oraz przy parametrach urządzenia wyższych niż minimalne należy podać parametry oferowane</w:t>
            </w:r>
          </w:p>
          <w:p w14:paraId="7BFE14F1" w14:textId="77777777" w:rsidR="003F15E2" w:rsidRPr="00F76FB2" w:rsidRDefault="003F15E2" w:rsidP="00122358">
            <w:pPr>
              <w:pStyle w:val="Tekstpodstawowy2"/>
              <w:jc w:val="center"/>
              <w:rPr>
                <w:rFonts w:ascii="Verdana" w:hAnsi="Verdana" w:cs="Calibri"/>
                <w:i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i/>
                <w:sz w:val="16"/>
                <w:szCs w:val="16"/>
                <w:lang w:val="pl-PL"/>
              </w:rPr>
              <w:t xml:space="preserve">Wypełnia Wykonawca </w:t>
            </w:r>
          </w:p>
        </w:tc>
      </w:tr>
      <w:tr w:rsidR="003F15E2" w:rsidRPr="0067386C" w14:paraId="51797161" w14:textId="77777777" w:rsidTr="00122358">
        <w:trPr>
          <w:trHeight w:val="322"/>
        </w:trPr>
        <w:tc>
          <w:tcPr>
            <w:tcW w:w="675" w:type="dxa"/>
          </w:tcPr>
          <w:p w14:paraId="1F019859" w14:textId="77777777" w:rsidR="003F15E2" w:rsidRPr="0067386C" w:rsidRDefault="003F15E2" w:rsidP="00122358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</w:t>
            </w:r>
          </w:p>
        </w:tc>
        <w:tc>
          <w:tcPr>
            <w:tcW w:w="8959" w:type="dxa"/>
          </w:tcPr>
          <w:p w14:paraId="1B3E5B36" w14:textId="77777777" w:rsidR="003F15E2" w:rsidRPr="0067386C" w:rsidRDefault="003F15E2" w:rsidP="00122358">
            <w:pPr>
              <w:rPr>
                <w:rFonts w:ascii="Verdana" w:hAnsi="Verdana"/>
                <w:w w:val="90"/>
                <w:sz w:val="20"/>
                <w:szCs w:val="20"/>
              </w:rPr>
            </w:pPr>
            <w:r>
              <w:rPr>
                <w:rFonts w:ascii="Verdana" w:hAnsi="Verdana"/>
                <w:w w:val="90"/>
                <w:sz w:val="20"/>
                <w:szCs w:val="20"/>
              </w:rPr>
              <w:t>Wysokość: 1890 mm</w:t>
            </w:r>
          </w:p>
        </w:tc>
        <w:tc>
          <w:tcPr>
            <w:tcW w:w="1560" w:type="dxa"/>
          </w:tcPr>
          <w:p w14:paraId="423DE808" w14:textId="77777777" w:rsidR="003F15E2" w:rsidRPr="0067386C" w:rsidRDefault="003F15E2" w:rsidP="00122358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BFB4456" w14:textId="77777777" w:rsidR="003F15E2" w:rsidRPr="0067386C" w:rsidRDefault="003F15E2" w:rsidP="00122358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3F15E2" w:rsidRPr="0067386C" w14:paraId="4CB41D12" w14:textId="77777777" w:rsidTr="00122358">
        <w:trPr>
          <w:trHeight w:val="322"/>
        </w:trPr>
        <w:tc>
          <w:tcPr>
            <w:tcW w:w="675" w:type="dxa"/>
          </w:tcPr>
          <w:p w14:paraId="3AFF83C9" w14:textId="77777777" w:rsidR="003F15E2" w:rsidRPr="0067386C" w:rsidRDefault="003F15E2" w:rsidP="00122358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2</w:t>
            </w:r>
          </w:p>
        </w:tc>
        <w:tc>
          <w:tcPr>
            <w:tcW w:w="8959" w:type="dxa"/>
          </w:tcPr>
          <w:p w14:paraId="776F7EEC" w14:textId="77777777" w:rsidR="003F15E2" w:rsidRPr="0067386C" w:rsidRDefault="003F15E2" w:rsidP="00122358">
            <w:pPr>
              <w:rPr>
                <w:rFonts w:ascii="Verdana" w:hAnsi="Verdana"/>
                <w:w w:val="90"/>
                <w:sz w:val="20"/>
                <w:szCs w:val="20"/>
              </w:rPr>
            </w:pPr>
            <w:r>
              <w:rPr>
                <w:rFonts w:ascii="Verdana" w:hAnsi="Verdana"/>
                <w:w w:val="90"/>
                <w:sz w:val="20"/>
                <w:szCs w:val="20"/>
              </w:rPr>
              <w:t xml:space="preserve">Szerokość: 800 mm </w:t>
            </w:r>
          </w:p>
        </w:tc>
        <w:tc>
          <w:tcPr>
            <w:tcW w:w="1560" w:type="dxa"/>
          </w:tcPr>
          <w:p w14:paraId="0B6519D3" w14:textId="77777777" w:rsidR="003F15E2" w:rsidRPr="0067386C" w:rsidRDefault="003F15E2" w:rsidP="00122358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09C7152" w14:textId="77777777" w:rsidR="003F15E2" w:rsidRPr="0067386C" w:rsidRDefault="003F15E2" w:rsidP="00122358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3F15E2" w:rsidRPr="0067386C" w14:paraId="520EFF79" w14:textId="77777777" w:rsidTr="00122358">
        <w:trPr>
          <w:trHeight w:val="322"/>
        </w:trPr>
        <w:tc>
          <w:tcPr>
            <w:tcW w:w="675" w:type="dxa"/>
          </w:tcPr>
          <w:p w14:paraId="34CC23EA" w14:textId="77777777" w:rsidR="003F15E2" w:rsidRPr="0067386C" w:rsidRDefault="003F15E2" w:rsidP="00122358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3</w:t>
            </w:r>
          </w:p>
        </w:tc>
        <w:tc>
          <w:tcPr>
            <w:tcW w:w="8959" w:type="dxa"/>
          </w:tcPr>
          <w:p w14:paraId="168AA2D3" w14:textId="77777777" w:rsidR="003F15E2" w:rsidRPr="0067386C" w:rsidRDefault="003F15E2" w:rsidP="00122358">
            <w:pPr>
              <w:rPr>
                <w:rFonts w:ascii="Verdana" w:hAnsi="Verdana"/>
                <w:w w:val="90"/>
                <w:sz w:val="20"/>
                <w:szCs w:val="20"/>
              </w:rPr>
            </w:pPr>
            <w:r>
              <w:rPr>
                <w:rFonts w:ascii="Verdana" w:hAnsi="Verdana"/>
                <w:w w:val="90"/>
                <w:sz w:val="20"/>
                <w:szCs w:val="20"/>
              </w:rPr>
              <w:t>Głębokość min. 430 mm</w:t>
            </w:r>
          </w:p>
        </w:tc>
        <w:tc>
          <w:tcPr>
            <w:tcW w:w="1560" w:type="dxa"/>
          </w:tcPr>
          <w:p w14:paraId="5F9531D2" w14:textId="77777777" w:rsidR="003F15E2" w:rsidRPr="0067386C" w:rsidRDefault="003F15E2" w:rsidP="00122358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9A535D4" w14:textId="77777777" w:rsidR="003F15E2" w:rsidRPr="0067386C" w:rsidRDefault="003F15E2" w:rsidP="00122358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3F15E2" w:rsidRPr="0067386C" w14:paraId="629328A3" w14:textId="77777777" w:rsidTr="00122358">
        <w:trPr>
          <w:trHeight w:val="322"/>
        </w:trPr>
        <w:tc>
          <w:tcPr>
            <w:tcW w:w="675" w:type="dxa"/>
          </w:tcPr>
          <w:p w14:paraId="246BAFBB" w14:textId="77777777" w:rsidR="003F15E2" w:rsidRPr="0067386C" w:rsidRDefault="003F15E2" w:rsidP="00122358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4</w:t>
            </w:r>
          </w:p>
        </w:tc>
        <w:tc>
          <w:tcPr>
            <w:tcW w:w="8959" w:type="dxa"/>
          </w:tcPr>
          <w:p w14:paraId="52416C8E" w14:textId="77777777" w:rsidR="003F15E2" w:rsidRPr="0067386C" w:rsidRDefault="003F15E2" w:rsidP="00122358">
            <w:pPr>
              <w:rPr>
                <w:rFonts w:ascii="Verdana" w:hAnsi="Verdana"/>
                <w:w w:val="90"/>
                <w:sz w:val="20"/>
                <w:szCs w:val="20"/>
              </w:rPr>
            </w:pPr>
            <w:r>
              <w:rPr>
                <w:rFonts w:ascii="Verdana" w:hAnsi="Verdana"/>
                <w:w w:val="90"/>
                <w:sz w:val="20"/>
                <w:szCs w:val="20"/>
              </w:rPr>
              <w:t>Górny przedział z przeszklonymi drzwiami z zamkiem</w:t>
            </w:r>
          </w:p>
        </w:tc>
        <w:tc>
          <w:tcPr>
            <w:tcW w:w="1560" w:type="dxa"/>
          </w:tcPr>
          <w:p w14:paraId="32EE5256" w14:textId="77777777" w:rsidR="003F15E2" w:rsidRPr="0067386C" w:rsidRDefault="003F15E2" w:rsidP="00122358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BD98368" w14:textId="77777777" w:rsidR="003F15E2" w:rsidRPr="0067386C" w:rsidRDefault="003F15E2" w:rsidP="00122358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3F15E2" w:rsidRPr="0067386C" w14:paraId="63635918" w14:textId="77777777" w:rsidTr="00122358">
        <w:trPr>
          <w:trHeight w:val="322"/>
        </w:trPr>
        <w:tc>
          <w:tcPr>
            <w:tcW w:w="675" w:type="dxa"/>
          </w:tcPr>
          <w:p w14:paraId="428AD8CB" w14:textId="77777777" w:rsidR="003F15E2" w:rsidRPr="0067386C" w:rsidRDefault="003F15E2" w:rsidP="00122358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5</w:t>
            </w:r>
          </w:p>
        </w:tc>
        <w:tc>
          <w:tcPr>
            <w:tcW w:w="8959" w:type="dxa"/>
          </w:tcPr>
          <w:p w14:paraId="63ABCCF2" w14:textId="77777777" w:rsidR="003F15E2" w:rsidRPr="0067386C" w:rsidRDefault="003F15E2" w:rsidP="00122358">
            <w:pPr>
              <w:rPr>
                <w:rFonts w:ascii="Verdana" w:hAnsi="Verdana"/>
                <w:w w:val="90"/>
                <w:sz w:val="20"/>
                <w:szCs w:val="20"/>
              </w:rPr>
            </w:pPr>
            <w:r>
              <w:rPr>
                <w:rFonts w:ascii="Verdana" w:hAnsi="Verdana"/>
                <w:w w:val="90"/>
                <w:sz w:val="20"/>
                <w:szCs w:val="20"/>
              </w:rPr>
              <w:t>Przedział dolny z pełnymi drzwiami metalowymi z zamkiem</w:t>
            </w:r>
          </w:p>
        </w:tc>
        <w:tc>
          <w:tcPr>
            <w:tcW w:w="1560" w:type="dxa"/>
          </w:tcPr>
          <w:p w14:paraId="50E23AA7" w14:textId="77777777" w:rsidR="003F15E2" w:rsidRPr="0067386C" w:rsidRDefault="003F15E2" w:rsidP="00122358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11F0F13D" w14:textId="77777777" w:rsidR="003F15E2" w:rsidRPr="0067386C" w:rsidRDefault="003F15E2" w:rsidP="00122358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3F15E2" w:rsidRPr="0067386C" w14:paraId="08D3FE36" w14:textId="77777777" w:rsidTr="00122358">
        <w:trPr>
          <w:trHeight w:val="322"/>
        </w:trPr>
        <w:tc>
          <w:tcPr>
            <w:tcW w:w="675" w:type="dxa"/>
          </w:tcPr>
          <w:p w14:paraId="755DE6CD" w14:textId="77777777" w:rsidR="003F15E2" w:rsidRPr="0067386C" w:rsidRDefault="003F15E2" w:rsidP="00122358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6</w:t>
            </w:r>
          </w:p>
        </w:tc>
        <w:tc>
          <w:tcPr>
            <w:tcW w:w="8959" w:type="dxa"/>
          </w:tcPr>
          <w:p w14:paraId="2E6C34B2" w14:textId="77777777" w:rsidR="003F15E2" w:rsidRPr="0067386C" w:rsidRDefault="003F15E2" w:rsidP="00122358">
            <w:pPr>
              <w:rPr>
                <w:rFonts w:ascii="Verdana" w:hAnsi="Verdana"/>
                <w:w w:val="90"/>
                <w:sz w:val="20"/>
                <w:szCs w:val="20"/>
              </w:rPr>
            </w:pPr>
            <w:r>
              <w:rPr>
                <w:rFonts w:ascii="Verdana" w:hAnsi="Verdana"/>
                <w:w w:val="90"/>
                <w:sz w:val="20"/>
                <w:szCs w:val="20"/>
              </w:rPr>
              <w:t>Szafa wykonana ze blachy stalowej o grubości 0,7-1,0 mm</w:t>
            </w:r>
          </w:p>
        </w:tc>
        <w:tc>
          <w:tcPr>
            <w:tcW w:w="1560" w:type="dxa"/>
          </w:tcPr>
          <w:p w14:paraId="082E4BA3" w14:textId="77777777" w:rsidR="003F15E2" w:rsidRPr="0067386C" w:rsidRDefault="003F15E2" w:rsidP="00122358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3185DD1" w14:textId="77777777" w:rsidR="003F15E2" w:rsidRPr="0067386C" w:rsidRDefault="003F15E2" w:rsidP="00122358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3F15E2" w:rsidRPr="0067386C" w14:paraId="7B8623E8" w14:textId="77777777" w:rsidTr="00122358">
        <w:trPr>
          <w:trHeight w:val="322"/>
        </w:trPr>
        <w:tc>
          <w:tcPr>
            <w:tcW w:w="675" w:type="dxa"/>
          </w:tcPr>
          <w:p w14:paraId="47CC04A8" w14:textId="77777777" w:rsidR="003F15E2" w:rsidRDefault="003F15E2" w:rsidP="00122358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7</w:t>
            </w:r>
          </w:p>
        </w:tc>
        <w:tc>
          <w:tcPr>
            <w:tcW w:w="8959" w:type="dxa"/>
          </w:tcPr>
          <w:p w14:paraId="78DB6CDB" w14:textId="77777777" w:rsidR="003F15E2" w:rsidRDefault="003F15E2" w:rsidP="00122358">
            <w:pPr>
              <w:rPr>
                <w:rFonts w:ascii="Verdana" w:hAnsi="Verdana"/>
                <w:w w:val="90"/>
                <w:sz w:val="20"/>
                <w:szCs w:val="20"/>
              </w:rPr>
            </w:pPr>
            <w:r>
              <w:rPr>
                <w:rFonts w:ascii="Verdana" w:hAnsi="Verdana"/>
                <w:w w:val="90"/>
                <w:sz w:val="20"/>
                <w:szCs w:val="20"/>
              </w:rPr>
              <w:t xml:space="preserve">Szafa wyposażona w koła jezdne </w:t>
            </w:r>
          </w:p>
        </w:tc>
        <w:tc>
          <w:tcPr>
            <w:tcW w:w="1560" w:type="dxa"/>
          </w:tcPr>
          <w:p w14:paraId="14EC06DF" w14:textId="77777777" w:rsidR="003F15E2" w:rsidRPr="0067386C" w:rsidRDefault="003F15E2" w:rsidP="00122358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DD04F7C" w14:textId="77777777" w:rsidR="003F15E2" w:rsidRPr="0067386C" w:rsidRDefault="003F15E2" w:rsidP="00122358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3F15E2" w:rsidRPr="0067386C" w14:paraId="0ACB66EA" w14:textId="77777777" w:rsidTr="00122358">
        <w:trPr>
          <w:trHeight w:val="322"/>
        </w:trPr>
        <w:tc>
          <w:tcPr>
            <w:tcW w:w="675" w:type="dxa"/>
          </w:tcPr>
          <w:p w14:paraId="641C6FA5" w14:textId="77777777" w:rsidR="003F15E2" w:rsidRDefault="003F15E2" w:rsidP="00122358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8</w:t>
            </w:r>
          </w:p>
        </w:tc>
        <w:tc>
          <w:tcPr>
            <w:tcW w:w="8959" w:type="dxa"/>
          </w:tcPr>
          <w:p w14:paraId="31F3EA3A" w14:textId="77777777" w:rsidR="003F15E2" w:rsidRDefault="003F15E2" w:rsidP="00122358">
            <w:pPr>
              <w:rPr>
                <w:rFonts w:ascii="Verdana" w:hAnsi="Verdana"/>
                <w:w w:val="90"/>
                <w:sz w:val="20"/>
                <w:szCs w:val="20"/>
              </w:rPr>
            </w:pPr>
            <w:r>
              <w:rPr>
                <w:rFonts w:ascii="Verdana" w:hAnsi="Verdana"/>
                <w:w w:val="90"/>
                <w:sz w:val="20"/>
                <w:szCs w:val="20"/>
              </w:rPr>
              <w:t>Zamek blokujący drzwi w dwóch punktach (góra, dół)</w:t>
            </w:r>
          </w:p>
        </w:tc>
        <w:tc>
          <w:tcPr>
            <w:tcW w:w="1560" w:type="dxa"/>
          </w:tcPr>
          <w:p w14:paraId="756D9260" w14:textId="77777777" w:rsidR="003F15E2" w:rsidRPr="0067386C" w:rsidRDefault="003F15E2" w:rsidP="00122358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7956EE1" w14:textId="77777777" w:rsidR="003F15E2" w:rsidRPr="0067386C" w:rsidRDefault="003F15E2" w:rsidP="00122358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3F15E2" w:rsidRPr="0067386C" w14:paraId="3FC735D0" w14:textId="77777777" w:rsidTr="00122358">
        <w:trPr>
          <w:trHeight w:val="322"/>
        </w:trPr>
        <w:tc>
          <w:tcPr>
            <w:tcW w:w="675" w:type="dxa"/>
          </w:tcPr>
          <w:p w14:paraId="3837C2D3" w14:textId="77777777" w:rsidR="003F15E2" w:rsidRDefault="003F15E2" w:rsidP="00122358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9</w:t>
            </w:r>
          </w:p>
        </w:tc>
        <w:tc>
          <w:tcPr>
            <w:tcW w:w="8959" w:type="dxa"/>
          </w:tcPr>
          <w:p w14:paraId="4E39EBBF" w14:textId="77777777" w:rsidR="003F15E2" w:rsidRDefault="003F15E2" w:rsidP="00122358">
            <w:pPr>
              <w:rPr>
                <w:rFonts w:ascii="Verdana" w:hAnsi="Verdana"/>
                <w:w w:val="90"/>
                <w:sz w:val="20"/>
                <w:szCs w:val="20"/>
              </w:rPr>
            </w:pPr>
            <w:r>
              <w:rPr>
                <w:rFonts w:ascii="Verdana" w:hAnsi="Verdana"/>
                <w:w w:val="90"/>
                <w:sz w:val="20"/>
                <w:szCs w:val="20"/>
              </w:rPr>
              <w:t>Półki ze szkła o grubości min. 5 mm o nośności min. 20 kg</w:t>
            </w:r>
          </w:p>
        </w:tc>
        <w:tc>
          <w:tcPr>
            <w:tcW w:w="1560" w:type="dxa"/>
          </w:tcPr>
          <w:p w14:paraId="1F15E916" w14:textId="77777777" w:rsidR="003F15E2" w:rsidRPr="0067386C" w:rsidRDefault="003F15E2" w:rsidP="00122358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269BBDA5" w14:textId="77777777" w:rsidR="003F15E2" w:rsidRPr="0067386C" w:rsidRDefault="003F15E2" w:rsidP="00122358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3F15E2" w:rsidRPr="0067386C" w14:paraId="043BCBDE" w14:textId="77777777" w:rsidTr="00122358">
        <w:trPr>
          <w:trHeight w:val="322"/>
        </w:trPr>
        <w:tc>
          <w:tcPr>
            <w:tcW w:w="675" w:type="dxa"/>
          </w:tcPr>
          <w:p w14:paraId="5868425B" w14:textId="77777777" w:rsidR="003F15E2" w:rsidRDefault="003F15E2" w:rsidP="00122358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10</w:t>
            </w:r>
          </w:p>
        </w:tc>
        <w:tc>
          <w:tcPr>
            <w:tcW w:w="8959" w:type="dxa"/>
          </w:tcPr>
          <w:p w14:paraId="32C67613" w14:textId="77777777" w:rsidR="003F15E2" w:rsidRDefault="003F15E2" w:rsidP="00122358">
            <w:pPr>
              <w:rPr>
                <w:rFonts w:ascii="Verdana" w:hAnsi="Verdana"/>
                <w:w w:val="90"/>
                <w:sz w:val="20"/>
                <w:szCs w:val="20"/>
              </w:rPr>
            </w:pPr>
            <w:r>
              <w:rPr>
                <w:rFonts w:ascii="Verdana" w:hAnsi="Verdana"/>
                <w:w w:val="90"/>
                <w:sz w:val="20"/>
                <w:szCs w:val="20"/>
              </w:rPr>
              <w:t xml:space="preserve">Wsporniki półek wyposażone w antypoślizgowe podkładki </w:t>
            </w:r>
          </w:p>
        </w:tc>
        <w:tc>
          <w:tcPr>
            <w:tcW w:w="1560" w:type="dxa"/>
          </w:tcPr>
          <w:p w14:paraId="02AC88A7" w14:textId="77777777" w:rsidR="003F15E2" w:rsidRPr="0067386C" w:rsidRDefault="003F15E2" w:rsidP="00122358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00328AA" w14:textId="77777777" w:rsidR="003F15E2" w:rsidRPr="0067386C" w:rsidRDefault="003F15E2" w:rsidP="00122358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3F15E2" w:rsidRPr="0067386C" w14:paraId="68080193" w14:textId="77777777" w:rsidTr="00122358">
        <w:trPr>
          <w:trHeight w:val="322"/>
        </w:trPr>
        <w:tc>
          <w:tcPr>
            <w:tcW w:w="675" w:type="dxa"/>
          </w:tcPr>
          <w:p w14:paraId="0508C06B" w14:textId="77777777" w:rsidR="003F15E2" w:rsidRDefault="003F15E2" w:rsidP="00122358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11</w:t>
            </w:r>
          </w:p>
        </w:tc>
        <w:tc>
          <w:tcPr>
            <w:tcW w:w="8959" w:type="dxa"/>
          </w:tcPr>
          <w:p w14:paraId="3BCA8843" w14:textId="77777777" w:rsidR="003F15E2" w:rsidRDefault="003F15E2" w:rsidP="00122358">
            <w:pPr>
              <w:rPr>
                <w:rFonts w:ascii="Verdana" w:hAnsi="Verdana"/>
                <w:w w:val="90"/>
                <w:sz w:val="20"/>
                <w:szCs w:val="20"/>
              </w:rPr>
            </w:pPr>
            <w:r>
              <w:rPr>
                <w:rFonts w:ascii="Verdana" w:hAnsi="Verdana"/>
                <w:w w:val="90"/>
                <w:sz w:val="20"/>
                <w:szCs w:val="20"/>
              </w:rPr>
              <w:t xml:space="preserve">Półki regulowane co 25 mm </w:t>
            </w:r>
          </w:p>
        </w:tc>
        <w:tc>
          <w:tcPr>
            <w:tcW w:w="1560" w:type="dxa"/>
          </w:tcPr>
          <w:p w14:paraId="63DA3F70" w14:textId="77777777" w:rsidR="003F15E2" w:rsidRPr="0067386C" w:rsidRDefault="003F15E2" w:rsidP="00122358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6C0A85E" w14:textId="77777777" w:rsidR="003F15E2" w:rsidRPr="0067386C" w:rsidRDefault="003F15E2" w:rsidP="00122358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3F15E2" w:rsidRPr="0067386C" w14:paraId="04F1D8B7" w14:textId="77777777" w:rsidTr="00122358">
        <w:trPr>
          <w:trHeight w:val="322"/>
        </w:trPr>
        <w:tc>
          <w:tcPr>
            <w:tcW w:w="675" w:type="dxa"/>
          </w:tcPr>
          <w:p w14:paraId="16316608" w14:textId="77777777" w:rsidR="003F15E2" w:rsidRDefault="003F15E2" w:rsidP="00122358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12</w:t>
            </w:r>
          </w:p>
        </w:tc>
        <w:tc>
          <w:tcPr>
            <w:tcW w:w="8959" w:type="dxa"/>
          </w:tcPr>
          <w:p w14:paraId="0023FD87" w14:textId="77777777" w:rsidR="003F15E2" w:rsidRDefault="003F15E2" w:rsidP="00122358">
            <w:pPr>
              <w:rPr>
                <w:rFonts w:ascii="Verdana" w:hAnsi="Verdana"/>
                <w:w w:val="90"/>
                <w:sz w:val="20"/>
                <w:szCs w:val="20"/>
              </w:rPr>
            </w:pPr>
            <w:r>
              <w:rPr>
                <w:rFonts w:ascii="Verdana" w:hAnsi="Verdana"/>
                <w:w w:val="90"/>
                <w:sz w:val="20"/>
                <w:szCs w:val="20"/>
              </w:rPr>
              <w:t>Drzwi skrzydłowe wypełnione szkłem hartowanym o grubości min. 4 mm</w:t>
            </w:r>
          </w:p>
        </w:tc>
        <w:tc>
          <w:tcPr>
            <w:tcW w:w="1560" w:type="dxa"/>
          </w:tcPr>
          <w:p w14:paraId="7FC1D57E" w14:textId="77777777" w:rsidR="003F15E2" w:rsidRPr="0067386C" w:rsidRDefault="003F15E2" w:rsidP="00122358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A283E7B" w14:textId="77777777" w:rsidR="003F15E2" w:rsidRPr="0067386C" w:rsidRDefault="003F15E2" w:rsidP="00122358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</w:tbl>
    <w:p w14:paraId="0146864A" w14:textId="77777777" w:rsidR="003F15E2" w:rsidRPr="009954C8" w:rsidRDefault="003F15E2" w:rsidP="003F15E2">
      <w:pPr>
        <w:spacing w:after="0" w:line="240" w:lineRule="auto"/>
        <w:rPr>
          <w:rFonts w:ascii="Verdana" w:eastAsia="Times New Roman" w:hAnsi="Verdana" w:cs="Arial"/>
          <w:b/>
          <w:i/>
          <w:sz w:val="16"/>
          <w:szCs w:val="16"/>
          <w:lang w:eastAsia="pl-PL"/>
        </w:rPr>
      </w:pPr>
      <w:r w:rsidRPr="009954C8">
        <w:rPr>
          <w:rFonts w:ascii="Verdana" w:eastAsia="Times New Roman" w:hAnsi="Verdana" w:cs="Arial"/>
          <w:b/>
          <w:i/>
          <w:sz w:val="16"/>
          <w:szCs w:val="16"/>
          <w:lang w:eastAsia="pl-PL"/>
        </w:rPr>
        <w:t>* w powyższej tabeli kolumnę nr 3 wypełnia Wykonawca wpisując odpowiednio TAK lub NIE</w:t>
      </w:r>
    </w:p>
    <w:p w14:paraId="099A74C4" w14:textId="6D7E5C0F" w:rsidR="003F15E2" w:rsidRDefault="003F15E2" w:rsidP="003F15E2">
      <w:pPr>
        <w:spacing w:after="0" w:line="240" w:lineRule="auto"/>
        <w:rPr>
          <w:rFonts w:ascii="Verdana" w:eastAsia="Times New Roman" w:hAnsi="Verdana" w:cs="Arial"/>
          <w:b/>
          <w:i/>
          <w:iCs/>
          <w:sz w:val="16"/>
          <w:szCs w:val="16"/>
          <w:u w:val="single"/>
          <w:lang w:eastAsia="pl-PL"/>
        </w:rPr>
      </w:pPr>
      <w:r w:rsidRPr="009954C8">
        <w:rPr>
          <w:rFonts w:ascii="Verdana" w:eastAsia="Times New Roman" w:hAnsi="Verdana" w:cs="Arial"/>
          <w:b/>
          <w:i/>
          <w:iCs/>
          <w:sz w:val="16"/>
          <w:szCs w:val="16"/>
          <w:u w:val="single"/>
          <w:lang w:eastAsia="pl-PL"/>
        </w:rPr>
        <w:t>UWAGA! Nie spełnienie parametrów wymaganych przez Zamawiającego spowoduje odrzucen</w:t>
      </w:r>
      <w:r>
        <w:rPr>
          <w:rFonts w:ascii="Verdana" w:eastAsia="Times New Roman" w:hAnsi="Verdana" w:cs="Arial"/>
          <w:b/>
          <w:i/>
          <w:iCs/>
          <w:sz w:val="16"/>
          <w:szCs w:val="16"/>
          <w:u w:val="single"/>
          <w:lang w:eastAsia="pl-PL"/>
        </w:rPr>
        <w:t>ie oferty w zakresie Części nr 4</w:t>
      </w:r>
    </w:p>
    <w:p w14:paraId="057E394E" w14:textId="77777777" w:rsidR="003F15E2" w:rsidRDefault="003F15E2" w:rsidP="003F15E2">
      <w:pPr>
        <w:jc w:val="right"/>
        <w:rPr>
          <w:rFonts w:cs="Verdana"/>
          <w:bCs/>
          <w:w w:val="90"/>
          <w:sz w:val="20"/>
        </w:rPr>
      </w:pPr>
    </w:p>
    <w:p w14:paraId="51ACFF3B" w14:textId="77777777" w:rsidR="003F15E2" w:rsidRPr="00BD4A3B" w:rsidRDefault="003F15E2" w:rsidP="003F15E2">
      <w:pPr>
        <w:autoSpaceDE w:val="0"/>
        <w:autoSpaceDN w:val="0"/>
        <w:adjustRightInd w:val="0"/>
        <w:jc w:val="center"/>
        <w:rPr>
          <w:rFonts w:ascii="Verdana" w:eastAsia="Calibri" w:hAnsi="Verdana"/>
          <w:color w:val="FF0000"/>
          <w:w w:val="90"/>
          <w:sz w:val="20"/>
          <w:szCs w:val="20"/>
        </w:rPr>
      </w:pPr>
      <w:r w:rsidRPr="00BD4A3B">
        <w:rPr>
          <w:rFonts w:ascii="Verdana" w:eastAsia="Calibri" w:hAnsi="Verdana"/>
          <w:color w:val="FF0000"/>
          <w:w w:val="90"/>
          <w:sz w:val="20"/>
          <w:szCs w:val="20"/>
        </w:rPr>
        <w:t>Dokument należy podpisać kwalifikowanym podpisem elektronicznym zgodnie z zapisami SWZ</w:t>
      </w:r>
    </w:p>
    <w:p w14:paraId="586DB246" w14:textId="77777777" w:rsidR="003F15E2" w:rsidRDefault="003F15E2" w:rsidP="003F15E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35D0DDC" w14:textId="77777777" w:rsidR="003F15E2" w:rsidRDefault="003F15E2" w:rsidP="003F15E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3E97003" w14:textId="77777777" w:rsidR="003F15E2" w:rsidRDefault="003F15E2" w:rsidP="003F15E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D7AFAAE" w14:textId="77777777" w:rsidR="003F15E2" w:rsidRDefault="003F15E2" w:rsidP="003F15E2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page"/>
      </w:r>
    </w:p>
    <w:p w14:paraId="63E27428" w14:textId="7731E891" w:rsidR="00C07EED" w:rsidRPr="00F76795" w:rsidRDefault="00C07EED" w:rsidP="000469AB">
      <w:pPr>
        <w:pStyle w:val="Nagwek"/>
        <w:ind w:left="3252"/>
        <w:jc w:val="right"/>
        <w:rPr>
          <w:lang w:val="pl-PL"/>
        </w:rPr>
      </w:pPr>
      <w:r>
        <w:rPr>
          <w:rFonts w:cs="Verdana"/>
          <w:bCs/>
          <w:w w:val="90"/>
          <w:sz w:val="20"/>
        </w:rPr>
        <w:t xml:space="preserve">Załącznik nr </w:t>
      </w:r>
      <w:r>
        <w:rPr>
          <w:rFonts w:cs="Verdana"/>
          <w:bCs/>
          <w:w w:val="90"/>
          <w:sz w:val="20"/>
          <w:lang w:val="pl-PL"/>
        </w:rPr>
        <w:t>1</w:t>
      </w:r>
    </w:p>
    <w:p w14:paraId="442D6D51" w14:textId="77BF2DAA" w:rsidR="00925765" w:rsidRDefault="000469AB" w:rsidP="00925765">
      <w:pPr>
        <w:ind w:left="1440" w:hanging="1440"/>
        <w:jc w:val="right"/>
        <w:rPr>
          <w:rFonts w:ascii="Verdana" w:hAnsi="Verdana" w:cs="Verdana"/>
          <w:bCs/>
          <w:w w:val="90"/>
          <w:sz w:val="20"/>
          <w:szCs w:val="20"/>
        </w:rPr>
      </w:pPr>
      <w:r>
        <w:rPr>
          <w:rFonts w:ascii="Verdana" w:hAnsi="Verdana" w:cs="Verdana"/>
          <w:bCs/>
          <w:w w:val="90"/>
          <w:sz w:val="20"/>
          <w:szCs w:val="20"/>
        </w:rPr>
        <w:t>Do SWZ nr NLO-3820-02/TP/26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9639"/>
      </w:tblGrid>
      <w:tr w:rsidR="00C07EED" w:rsidRPr="006B1591" w14:paraId="3BFB73F7" w14:textId="77777777" w:rsidTr="00C07EED">
        <w:trPr>
          <w:trHeight w:val="110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F2E8FB" w14:textId="77777777" w:rsidR="00C07EED" w:rsidRPr="006B1591" w:rsidRDefault="00C07EED" w:rsidP="00C07EED">
            <w:pPr>
              <w:rPr>
                <w:w w:val="90"/>
              </w:rPr>
            </w:pPr>
          </w:p>
          <w:p w14:paraId="0FE0D9ED" w14:textId="77777777" w:rsidR="00C07EED" w:rsidRPr="006B1591" w:rsidRDefault="00C07EED" w:rsidP="00C07EED">
            <w:pPr>
              <w:rPr>
                <w:rFonts w:ascii="Verdana" w:hAnsi="Verdana"/>
                <w:i/>
                <w:w w:val="90"/>
                <w:sz w:val="16"/>
                <w:szCs w:val="16"/>
              </w:rPr>
            </w:pPr>
          </w:p>
          <w:p w14:paraId="401517E3" w14:textId="77777777" w:rsidR="00C07EED" w:rsidRPr="006B1591" w:rsidRDefault="00C07EED" w:rsidP="00C07EED">
            <w:pPr>
              <w:rPr>
                <w:rFonts w:ascii="Verdana" w:hAnsi="Verdana"/>
                <w:i/>
                <w:w w:val="90"/>
                <w:sz w:val="16"/>
                <w:szCs w:val="16"/>
              </w:rPr>
            </w:pPr>
          </w:p>
          <w:p w14:paraId="0442418D" w14:textId="77777777" w:rsidR="00C07EED" w:rsidRPr="006B1591" w:rsidRDefault="00C07EED" w:rsidP="00C07EED">
            <w:pPr>
              <w:jc w:val="center"/>
              <w:rPr>
                <w:rFonts w:ascii="Verdana" w:hAnsi="Verdana"/>
                <w:i/>
                <w:w w:val="90"/>
                <w:sz w:val="16"/>
                <w:szCs w:val="16"/>
              </w:rPr>
            </w:pPr>
            <w:r w:rsidRPr="006B1591">
              <w:rPr>
                <w:rFonts w:ascii="Verdana" w:hAnsi="Verdana"/>
                <w:i/>
                <w:w w:val="90"/>
                <w:sz w:val="16"/>
                <w:szCs w:val="16"/>
              </w:rPr>
              <w:t>(</w:t>
            </w:r>
            <w:r>
              <w:rPr>
                <w:rFonts w:ascii="Verdana" w:hAnsi="Verdana"/>
                <w:i/>
                <w:w w:val="90"/>
                <w:sz w:val="16"/>
                <w:szCs w:val="16"/>
              </w:rPr>
              <w:t>nazwa</w:t>
            </w:r>
            <w:r w:rsidRPr="006B1591">
              <w:rPr>
                <w:rFonts w:ascii="Verdana" w:hAnsi="Verdana"/>
                <w:i/>
                <w:w w:val="90"/>
                <w:sz w:val="16"/>
                <w:szCs w:val="16"/>
              </w:rPr>
              <w:t xml:space="preserve"> Wykonawcy)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CD968C7" w14:textId="77777777" w:rsidR="00C07EED" w:rsidRDefault="00C07EED" w:rsidP="00C07EED">
            <w:pPr>
              <w:jc w:val="center"/>
              <w:rPr>
                <w:rFonts w:ascii="Verdana" w:hAnsi="Verdana" w:cs="Verdana"/>
                <w:b/>
                <w:spacing w:val="30"/>
                <w:w w:val="9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pacing w:val="30"/>
                <w:w w:val="90"/>
                <w:sz w:val="20"/>
                <w:szCs w:val="20"/>
              </w:rPr>
              <w:t>FORMULARZ  ASORTYMENTOWO-CENOWY</w:t>
            </w:r>
          </w:p>
          <w:p w14:paraId="3B95A117" w14:textId="6203F831" w:rsidR="000141E9" w:rsidRDefault="003F15E2" w:rsidP="000141E9">
            <w:pPr>
              <w:pStyle w:val="Tekstpodstawowy3"/>
              <w:jc w:val="center"/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>CZĘŚĆ NR 5</w:t>
            </w:r>
            <w:r w:rsidR="00C07EED" w:rsidRPr="00D43465"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 xml:space="preserve"> – </w:t>
            </w:r>
            <w:r w:rsidR="000141E9"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>Wyposaże</w:t>
            </w:r>
            <w:r w:rsidR="000469AB"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>nie Oddziału Geriatrycznego (V</w:t>
            </w:r>
            <w:r w:rsidR="000141E9"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  <w:t>)</w:t>
            </w:r>
          </w:p>
          <w:p w14:paraId="7651C080" w14:textId="77777777" w:rsidR="00C07EED" w:rsidRDefault="00C07EED" w:rsidP="00C07EED">
            <w:pPr>
              <w:pStyle w:val="Tekstpodstawowy3"/>
              <w:jc w:val="center"/>
              <w:rPr>
                <w:rFonts w:ascii="Verdana" w:hAnsi="Verdana"/>
                <w:b/>
                <w:bCs/>
                <w:iCs/>
                <w:w w:val="90"/>
                <w:sz w:val="20"/>
                <w:szCs w:val="20"/>
              </w:rPr>
            </w:pPr>
          </w:p>
          <w:p w14:paraId="3952E3D7" w14:textId="77777777" w:rsidR="00C07EED" w:rsidRPr="006B1591" w:rsidRDefault="00C07EED" w:rsidP="00C07EED">
            <w:pPr>
              <w:jc w:val="center"/>
              <w:rPr>
                <w:rFonts w:ascii="Verdana" w:hAnsi="Verdana"/>
                <w:b/>
                <w:iCs/>
                <w:w w:val="90"/>
                <w:sz w:val="20"/>
                <w:szCs w:val="20"/>
              </w:rPr>
            </w:pPr>
          </w:p>
        </w:tc>
      </w:tr>
    </w:tbl>
    <w:p w14:paraId="389CA1CC" w14:textId="77777777" w:rsidR="00C07EED" w:rsidRDefault="00C07EED" w:rsidP="00C07EED"/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5541"/>
        <w:gridCol w:w="1134"/>
        <w:gridCol w:w="1418"/>
        <w:gridCol w:w="1843"/>
        <w:gridCol w:w="1417"/>
        <w:gridCol w:w="1985"/>
      </w:tblGrid>
      <w:tr w:rsidR="00C07EED" w:rsidRPr="009E0ED4" w14:paraId="35FE5ADD" w14:textId="77777777" w:rsidTr="00C07EED">
        <w:tc>
          <w:tcPr>
            <w:tcW w:w="691" w:type="dxa"/>
          </w:tcPr>
          <w:p w14:paraId="6BF7EB7E" w14:textId="77777777" w:rsidR="00C07EED" w:rsidRPr="009E0ED4" w:rsidRDefault="00C07EED" w:rsidP="00C07EED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Lp.</w:t>
            </w:r>
          </w:p>
        </w:tc>
        <w:tc>
          <w:tcPr>
            <w:tcW w:w="5541" w:type="dxa"/>
          </w:tcPr>
          <w:p w14:paraId="21123F8E" w14:textId="77777777" w:rsidR="00C07EED" w:rsidRPr="009E0ED4" w:rsidRDefault="00C07EED" w:rsidP="00C07EED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Przedmiot zamówienia</w:t>
            </w:r>
          </w:p>
        </w:tc>
        <w:tc>
          <w:tcPr>
            <w:tcW w:w="1134" w:type="dxa"/>
          </w:tcPr>
          <w:p w14:paraId="541CEAF3" w14:textId="77777777" w:rsidR="00C07EED" w:rsidRPr="009E0ED4" w:rsidRDefault="00C07EED" w:rsidP="00C07EED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Ilość</w:t>
            </w:r>
          </w:p>
        </w:tc>
        <w:tc>
          <w:tcPr>
            <w:tcW w:w="1418" w:type="dxa"/>
          </w:tcPr>
          <w:p w14:paraId="746E473D" w14:textId="77777777" w:rsidR="00C07EED" w:rsidRPr="009E0ED4" w:rsidRDefault="00C07EED" w:rsidP="00C07EED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Cena jednostkowa netto</w:t>
            </w:r>
          </w:p>
        </w:tc>
        <w:tc>
          <w:tcPr>
            <w:tcW w:w="1843" w:type="dxa"/>
          </w:tcPr>
          <w:p w14:paraId="45AFDCA1" w14:textId="77777777" w:rsidR="00C07EED" w:rsidRPr="009E0ED4" w:rsidRDefault="00C07EED" w:rsidP="00C07EED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Wartość netto</w:t>
            </w:r>
          </w:p>
        </w:tc>
        <w:tc>
          <w:tcPr>
            <w:tcW w:w="1417" w:type="dxa"/>
          </w:tcPr>
          <w:p w14:paraId="06AFF4DE" w14:textId="77777777" w:rsidR="00C07EED" w:rsidRDefault="00C07EED" w:rsidP="00C07EED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Stawka</w:t>
            </w:r>
          </w:p>
          <w:p w14:paraId="27519D1A" w14:textId="77777777" w:rsidR="00C07EED" w:rsidRPr="009E0ED4" w:rsidRDefault="00C07EED" w:rsidP="00C07EED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/Kwota VAT</w:t>
            </w:r>
          </w:p>
          <w:p w14:paraId="0104A79F" w14:textId="77777777" w:rsidR="00C07EED" w:rsidRPr="009E0ED4" w:rsidRDefault="00C07EED" w:rsidP="00C07EED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</w:p>
        </w:tc>
        <w:tc>
          <w:tcPr>
            <w:tcW w:w="1985" w:type="dxa"/>
          </w:tcPr>
          <w:p w14:paraId="2A9F2294" w14:textId="77777777" w:rsidR="00C07EED" w:rsidRPr="009E0ED4" w:rsidRDefault="00C07EED" w:rsidP="00C07EED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 w:rsidRPr="009E0ED4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>Wartość brutto</w:t>
            </w:r>
          </w:p>
        </w:tc>
      </w:tr>
      <w:tr w:rsidR="00C07EED" w:rsidRPr="00706B6A" w14:paraId="3DC37A89" w14:textId="77777777" w:rsidTr="00C07EED">
        <w:tc>
          <w:tcPr>
            <w:tcW w:w="691" w:type="dxa"/>
          </w:tcPr>
          <w:p w14:paraId="79F0A01E" w14:textId="77777777" w:rsidR="00C07EED" w:rsidRPr="000A49AA" w:rsidRDefault="00C07EED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 w:rsidRPr="000A49AA">
              <w:rPr>
                <w:rFonts w:ascii="Verdana" w:hAnsi="Verdana" w:cs="Calibri"/>
                <w:sz w:val="18"/>
                <w:szCs w:val="18"/>
                <w:lang w:val="pl-PL"/>
              </w:rPr>
              <w:t>1.</w:t>
            </w:r>
          </w:p>
        </w:tc>
        <w:tc>
          <w:tcPr>
            <w:tcW w:w="5541" w:type="dxa"/>
          </w:tcPr>
          <w:p w14:paraId="1F3BA087" w14:textId="36247D5A" w:rsidR="00C07EED" w:rsidRPr="000A49AA" w:rsidRDefault="000141E9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>
              <w:rPr>
                <w:rFonts w:ascii="Verdana" w:hAnsi="Verdana" w:cs="Verdana"/>
                <w:iCs/>
                <w:w w:val="90"/>
                <w:sz w:val="20"/>
                <w:szCs w:val="20"/>
                <w:lang w:val="pl-PL"/>
              </w:rPr>
              <w:t>Parawan medyczny, systemowy</w:t>
            </w:r>
          </w:p>
        </w:tc>
        <w:tc>
          <w:tcPr>
            <w:tcW w:w="1134" w:type="dxa"/>
          </w:tcPr>
          <w:p w14:paraId="4D8A17CF" w14:textId="77777777" w:rsidR="00C07EED" w:rsidRPr="000A49AA" w:rsidRDefault="000141E9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sz w:val="18"/>
                <w:szCs w:val="18"/>
                <w:lang w:val="pl-PL"/>
              </w:rPr>
              <w:t>5 sztuk</w:t>
            </w:r>
          </w:p>
        </w:tc>
        <w:tc>
          <w:tcPr>
            <w:tcW w:w="1418" w:type="dxa"/>
          </w:tcPr>
          <w:p w14:paraId="45C045F4" w14:textId="77777777" w:rsidR="00C07EED" w:rsidRPr="000A49AA" w:rsidRDefault="00C07EED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843" w:type="dxa"/>
          </w:tcPr>
          <w:p w14:paraId="7C486EBD" w14:textId="77777777" w:rsidR="00C07EED" w:rsidRPr="000A49AA" w:rsidRDefault="00C07EED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</w:tcPr>
          <w:p w14:paraId="01CD4558" w14:textId="77777777" w:rsidR="00C07EED" w:rsidRPr="000A49AA" w:rsidRDefault="00C07EED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985" w:type="dxa"/>
          </w:tcPr>
          <w:p w14:paraId="3AE9FE09" w14:textId="77777777" w:rsidR="00C07EED" w:rsidRPr="000A49AA" w:rsidRDefault="00C07EED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</w:tr>
      <w:tr w:rsidR="00C07EED" w:rsidRPr="00706B6A" w14:paraId="0596FC97" w14:textId="77777777" w:rsidTr="00C07EED">
        <w:tc>
          <w:tcPr>
            <w:tcW w:w="691" w:type="dxa"/>
          </w:tcPr>
          <w:p w14:paraId="0F40AD65" w14:textId="77777777" w:rsidR="00C07EED" w:rsidRDefault="00C07EED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5541" w:type="dxa"/>
          </w:tcPr>
          <w:p w14:paraId="3F48A414" w14:textId="77777777" w:rsidR="00C07EED" w:rsidRPr="00D602B1" w:rsidRDefault="00C07EED" w:rsidP="00C07EED">
            <w:pPr>
              <w:pStyle w:val="Tekstpodstawowy2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 w:rsidRPr="00D602B1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RAZEM:</w:t>
            </w:r>
          </w:p>
        </w:tc>
        <w:tc>
          <w:tcPr>
            <w:tcW w:w="1134" w:type="dxa"/>
          </w:tcPr>
          <w:p w14:paraId="60CB696E" w14:textId="77777777" w:rsidR="00C07EED" w:rsidRDefault="00C07EED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418" w:type="dxa"/>
          </w:tcPr>
          <w:p w14:paraId="76989CD0" w14:textId="77777777" w:rsidR="00C07EED" w:rsidRPr="000A49AA" w:rsidRDefault="00C07EED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843" w:type="dxa"/>
          </w:tcPr>
          <w:p w14:paraId="57C4E16E" w14:textId="77777777" w:rsidR="00C07EED" w:rsidRPr="000A49AA" w:rsidRDefault="00C07EED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</w:tcPr>
          <w:p w14:paraId="37091B31" w14:textId="77777777" w:rsidR="00C07EED" w:rsidRPr="000A49AA" w:rsidRDefault="00C07EED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  <w:tc>
          <w:tcPr>
            <w:tcW w:w="1985" w:type="dxa"/>
          </w:tcPr>
          <w:p w14:paraId="736505A8" w14:textId="77777777" w:rsidR="00C07EED" w:rsidRPr="000A49AA" w:rsidRDefault="00C07EED" w:rsidP="00C07EED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</w:p>
        </w:tc>
      </w:tr>
    </w:tbl>
    <w:p w14:paraId="0C64D864" w14:textId="77777777" w:rsidR="00C07EED" w:rsidRDefault="00C07EED" w:rsidP="00C07EED"/>
    <w:p w14:paraId="13CE3C43" w14:textId="77777777" w:rsidR="00C07EED" w:rsidRDefault="00C07EED">
      <w:pPr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  <w:br w:type="page"/>
      </w:r>
    </w:p>
    <w:p w14:paraId="69EA9833" w14:textId="77777777" w:rsidR="000C625E" w:rsidRDefault="000C625E">
      <w:pPr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959"/>
        <w:gridCol w:w="1560"/>
        <w:gridCol w:w="2976"/>
      </w:tblGrid>
      <w:tr w:rsidR="009954C8" w:rsidRPr="00471291" w14:paraId="3273359B" w14:textId="77777777" w:rsidTr="009954C8">
        <w:tc>
          <w:tcPr>
            <w:tcW w:w="14170" w:type="dxa"/>
            <w:gridSpan w:val="4"/>
          </w:tcPr>
          <w:p w14:paraId="67DDCFC4" w14:textId="77777777" w:rsidR="009954C8" w:rsidRDefault="009954C8" w:rsidP="009954C8">
            <w:pPr>
              <w:pStyle w:val="Tekstpodstawowy2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Przedmiot zamówienia:</w:t>
            </w:r>
          </w:p>
          <w:p w14:paraId="437879FB" w14:textId="083A6D0B" w:rsidR="009954C8" w:rsidRDefault="000141E9" w:rsidP="006D6FF8">
            <w:pPr>
              <w:pStyle w:val="Tekstpodstawowy2"/>
              <w:numPr>
                <w:ilvl w:val="0"/>
                <w:numId w:val="6"/>
              </w:numPr>
              <w:ind w:left="738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Parawan medyczny, systemowy</w:t>
            </w:r>
            <w:r w:rsidR="009954C8" w:rsidRPr="003272FF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– </w:t>
            </w:r>
            <w:r w:rsidR="00412036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5</w:t>
            </w:r>
            <w:r w:rsidR="009954C8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 </w:t>
            </w:r>
            <w:r w:rsidR="009954C8" w:rsidRPr="003272FF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sztuk</w:t>
            </w:r>
          </w:p>
          <w:p w14:paraId="7FEC5B9C" w14:textId="77777777" w:rsidR="009954C8" w:rsidRDefault="009954C8" w:rsidP="00F0407F">
            <w:pPr>
              <w:pStyle w:val="Tekstpodstawowy2"/>
              <w:tabs>
                <w:tab w:val="left" w:pos="14062"/>
              </w:tabs>
              <w:ind w:left="94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Model/typ oferowanego urządzenia: ………………………………………………… Producent/firma: …………………………………………………… </w:t>
            </w:r>
          </w:p>
          <w:p w14:paraId="2983702D" w14:textId="77777777" w:rsidR="009954C8" w:rsidRPr="000A49AA" w:rsidRDefault="009954C8" w:rsidP="000141E9">
            <w:pPr>
              <w:pStyle w:val="Tekstpodstawowy2"/>
              <w:jc w:val="left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 xml:space="preserve">  </w:t>
            </w:r>
            <w:r w:rsidR="00C07EED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Rok produkcji: 202</w:t>
            </w:r>
            <w:r w:rsidR="000141E9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5</w:t>
            </w:r>
            <w:r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r.</w:t>
            </w:r>
            <w:r w:rsidR="000141E9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/2026r.</w:t>
            </w:r>
          </w:p>
        </w:tc>
      </w:tr>
      <w:tr w:rsidR="009954C8" w:rsidRPr="00471291" w14:paraId="0FC2CE4F" w14:textId="77777777" w:rsidTr="009954C8">
        <w:tc>
          <w:tcPr>
            <w:tcW w:w="675" w:type="dxa"/>
          </w:tcPr>
          <w:p w14:paraId="08DC4B30" w14:textId="77777777" w:rsidR="009954C8" w:rsidRPr="000A49AA" w:rsidRDefault="009954C8" w:rsidP="00F0407F">
            <w:pPr>
              <w:pStyle w:val="Tekstpodstawowy2"/>
              <w:jc w:val="center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 w:rsidRPr="000A49AA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Lp.</w:t>
            </w:r>
          </w:p>
        </w:tc>
        <w:tc>
          <w:tcPr>
            <w:tcW w:w="8959" w:type="dxa"/>
          </w:tcPr>
          <w:p w14:paraId="063D15AE" w14:textId="77777777" w:rsidR="009954C8" w:rsidRPr="000A49AA" w:rsidRDefault="009954C8" w:rsidP="00F0407F">
            <w:pPr>
              <w:pStyle w:val="Tekstpodstawowy2"/>
              <w:jc w:val="center"/>
              <w:rPr>
                <w:rFonts w:ascii="Verdana" w:hAnsi="Verdana" w:cs="Calibri"/>
                <w:b/>
                <w:sz w:val="18"/>
                <w:szCs w:val="18"/>
                <w:lang w:val="pl-PL"/>
              </w:rPr>
            </w:pPr>
            <w:r w:rsidRPr="000A49AA">
              <w:rPr>
                <w:rFonts w:ascii="Verdana" w:hAnsi="Verdana" w:cs="Calibri"/>
                <w:b/>
                <w:sz w:val="18"/>
                <w:szCs w:val="18"/>
                <w:lang w:val="pl-PL"/>
              </w:rPr>
              <w:t>Opis parametrów wymaganych</w:t>
            </w:r>
          </w:p>
        </w:tc>
        <w:tc>
          <w:tcPr>
            <w:tcW w:w="1560" w:type="dxa"/>
          </w:tcPr>
          <w:p w14:paraId="70757240" w14:textId="77777777" w:rsidR="009954C8" w:rsidRPr="00F76FB2" w:rsidRDefault="009954C8" w:rsidP="00F0407F">
            <w:pPr>
              <w:pStyle w:val="Tekstpodstawowy2"/>
              <w:jc w:val="center"/>
              <w:rPr>
                <w:rFonts w:ascii="Verdana" w:hAnsi="Verdana" w:cs="Calibri"/>
                <w:b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sz w:val="16"/>
                <w:szCs w:val="16"/>
                <w:lang w:val="pl-PL"/>
              </w:rPr>
              <w:t xml:space="preserve">Potwierdzenie spełnienia wymagań minimalnych </w:t>
            </w:r>
            <w:r w:rsidRPr="00F76FB2">
              <w:rPr>
                <w:rFonts w:ascii="Verdana" w:hAnsi="Verdana" w:cs="Calibri"/>
                <w:b/>
                <w:sz w:val="16"/>
                <w:szCs w:val="16"/>
                <w:lang w:val="pl-PL"/>
              </w:rPr>
              <w:t xml:space="preserve">TAK/NIE* </w:t>
            </w:r>
          </w:p>
          <w:p w14:paraId="64ACEA5F" w14:textId="77777777" w:rsidR="009954C8" w:rsidRPr="00D965EF" w:rsidRDefault="009954C8" w:rsidP="00F0407F">
            <w:pPr>
              <w:pStyle w:val="Tekstpodstawowy2"/>
              <w:jc w:val="center"/>
              <w:rPr>
                <w:rFonts w:ascii="Verdana" w:hAnsi="Verdana" w:cs="Calibri"/>
                <w:i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i/>
                <w:sz w:val="16"/>
                <w:szCs w:val="16"/>
                <w:lang w:val="pl-PL"/>
              </w:rPr>
              <w:t>Wypełnia wykonawca</w:t>
            </w:r>
          </w:p>
        </w:tc>
        <w:tc>
          <w:tcPr>
            <w:tcW w:w="2976" w:type="dxa"/>
          </w:tcPr>
          <w:p w14:paraId="58A838B8" w14:textId="77777777" w:rsidR="009954C8" w:rsidRDefault="009954C8" w:rsidP="00F0407F">
            <w:pPr>
              <w:pStyle w:val="Tekstpodstawowy2"/>
              <w:jc w:val="center"/>
              <w:rPr>
                <w:rFonts w:ascii="Verdana" w:hAnsi="Verdana" w:cs="Calibri"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sz w:val="16"/>
                <w:szCs w:val="16"/>
                <w:lang w:val="pl-PL"/>
              </w:rPr>
              <w:t>W przypadku spełnienia jednocześnie wymagań minimalnych oraz przy parametrach urządzenia wyższych niż minimalne należy podać parametry oferowane</w:t>
            </w:r>
          </w:p>
          <w:p w14:paraId="4894CE80" w14:textId="77777777" w:rsidR="009954C8" w:rsidRPr="00F76FB2" w:rsidRDefault="009954C8" w:rsidP="00F0407F">
            <w:pPr>
              <w:pStyle w:val="Tekstpodstawowy2"/>
              <w:jc w:val="center"/>
              <w:rPr>
                <w:rFonts w:ascii="Verdana" w:hAnsi="Verdana" w:cs="Calibri"/>
                <w:i/>
                <w:sz w:val="16"/>
                <w:szCs w:val="16"/>
                <w:lang w:val="pl-PL"/>
              </w:rPr>
            </w:pPr>
            <w:r>
              <w:rPr>
                <w:rFonts w:ascii="Verdana" w:hAnsi="Verdana" w:cs="Calibri"/>
                <w:i/>
                <w:sz w:val="16"/>
                <w:szCs w:val="16"/>
                <w:lang w:val="pl-PL"/>
              </w:rPr>
              <w:t xml:space="preserve">Wypełnia Wykonawca </w:t>
            </w:r>
          </w:p>
        </w:tc>
      </w:tr>
      <w:tr w:rsidR="009257E8" w:rsidRPr="009257E8" w14:paraId="40B78163" w14:textId="77777777" w:rsidTr="0025544F">
        <w:tc>
          <w:tcPr>
            <w:tcW w:w="675" w:type="dxa"/>
          </w:tcPr>
          <w:p w14:paraId="3F715CF4" w14:textId="32A7B834" w:rsidR="009257E8" w:rsidRPr="009257E8" w:rsidRDefault="00412036" w:rsidP="0025544F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sz w:val="18"/>
                <w:szCs w:val="18"/>
                <w:lang w:val="pl-PL"/>
              </w:rPr>
              <w:t>1</w:t>
            </w:r>
          </w:p>
        </w:tc>
        <w:tc>
          <w:tcPr>
            <w:tcW w:w="8959" w:type="dxa"/>
          </w:tcPr>
          <w:p w14:paraId="7B07D594" w14:textId="2F1EE845" w:rsidR="009257E8" w:rsidRPr="009257E8" w:rsidRDefault="00F22F8A" w:rsidP="0025544F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 w:rsidRPr="00F22F8A">
              <w:rPr>
                <w:rFonts w:ascii="Verdana" w:hAnsi="Verdana" w:cs="Calibri"/>
                <w:sz w:val="18"/>
                <w:szCs w:val="18"/>
                <w:lang w:val="pl-PL"/>
              </w:rPr>
              <w:t>Parawan harmonijkowy mobilny siedmioskrzydłowy</w:t>
            </w:r>
          </w:p>
        </w:tc>
        <w:tc>
          <w:tcPr>
            <w:tcW w:w="1560" w:type="dxa"/>
          </w:tcPr>
          <w:p w14:paraId="76997FE8" w14:textId="77777777" w:rsidR="009257E8" w:rsidRPr="009257E8" w:rsidRDefault="009257E8" w:rsidP="0025544F">
            <w:pPr>
              <w:pStyle w:val="Tekstpodstawowy2"/>
              <w:jc w:val="center"/>
              <w:rPr>
                <w:rFonts w:ascii="Verdana" w:hAnsi="Verdana" w:cs="Calibri"/>
                <w:sz w:val="16"/>
                <w:szCs w:val="16"/>
                <w:lang w:val="pl-PL"/>
              </w:rPr>
            </w:pPr>
          </w:p>
        </w:tc>
        <w:tc>
          <w:tcPr>
            <w:tcW w:w="2976" w:type="dxa"/>
          </w:tcPr>
          <w:p w14:paraId="79CCCBE8" w14:textId="77777777" w:rsidR="009257E8" w:rsidRPr="009257E8" w:rsidRDefault="009257E8" w:rsidP="0025544F">
            <w:pPr>
              <w:pStyle w:val="Tekstpodstawowy2"/>
              <w:jc w:val="center"/>
              <w:rPr>
                <w:rFonts w:ascii="Verdana" w:hAnsi="Verdana" w:cs="Calibri"/>
                <w:sz w:val="16"/>
                <w:szCs w:val="16"/>
                <w:lang w:val="pl-PL"/>
              </w:rPr>
            </w:pPr>
          </w:p>
        </w:tc>
      </w:tr>
      <w:tr w:rsidR="009954C8" w:rsidRPr="00B134C7" w14:paraId="018944CB" w14:textId="77777777" w:rsidTr="009954C8">
        <w:trPr>
          <w:trHeight w:val="372"/>
        </w:trPr>
        <w:tc>
          <w:tcPr>
            <w:tcW w:w="675" w:type="dxa"/>
          </w:tcPr>
          <w:p w14:paraId="5AEB816A" w14:textId="67526ABF" w:rsidR="009954C8" w:rsidRPr="00412036" w:rsidRDefault="00412036" w:rsidP="002C5503">
            <w:pPr>
              <w:pStyle w:val="Tekstpodstawowy2"/>
              <w:jc w:val="left"/>
              <w:rPr>
                <w:rFonts w:ascii="Verdana" w:hAnsi="Verdana" w:cs="Calibri"/>
                <w:bCs/>
                <w:w w:val="90"/>
                <w:sz w:val="20"/>
                <w:szCs w:val="20"/>
                <w:lang w:val="pl-PL"/>
              </w:rPr>
            </w:pPr>
            <w:r w:rsidRPr="00412036">
              <w:rPr>
                <w:rFonts w:ascii="Verdana" w:hAnsi="Verdana" w:cs="Calibri"/>
                <w:bCs/>
                <w:w w:val="90"/>
                <w:sz w:val="20"/>
                <w:szCs w:val="20"/>
                <w:lang w:val="pl-PL"/>
              </w:rPr>
              <w:t>2</w:t>
            </w:r>
          </w:p>
        </w:tc>
        <w:tc>
          <w:tcPr>
            <w:tcW w:w="8959" w:type="dxa"/>
            <w:vAlign w:val="center"/>
          </w:tcPr>
          <w:p w14:paraId="17D0A02B" w14:textId="087B12A7" w:rsidR="009954C8" w:rsidRPr="00F22F8A" w:rsidRDefault="00F22F8A" w:rsidP="00F22F8A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sz w:val="18"/>
                <w:szCs w:val="18"/>
                <w:lang w:val="pl-PL"/>
              </w:rPr>
              <w:t>S</w:t>
            </w:r>
            <w:r w:rsidRPr="00F22F8A">
              <w:rPr>
                <w:rFonts w:ascii="Verdana" w:hAnsi="Verdana" w:cs="Calibri"/>
                <w:sz w:val="18"/>
                <w:szCs w:val="18"/>
                <w:lang w:val="pl-PL"/>
              </w:rPr>
              <w:t>telaż z profilu aluminiowego</w:t>
            </w:r>
            <w:r>
              <w:rPr>
                <w:rFonts w:ascii="Verdana" w:hAnsi="Verdana" w:cs="Calibri"/>
                <w:sz w:val="18"/>
                <w:szCs w:val="18"/>
                <w:lang w:val="pl-PL"/>
              </w:rPr>
              <w:t>,</w:t>
            </w:r>
            <w:r w:rsidRPr="00F22F8A">
              <w:rPr>
                <w:rFonts w:ascii="Verdana" w:hAnsi="Verdana" w:cs="Calibri"/>
                <w:sz w:val="18"/>
                <w:szCs w:val="18"/>
                <w:lang w:val="pl-PL"/>
              </w:rPr>
              <w:t xml:space="preserve"> lakierowany proszkowo na biało</w:t>
            </w:r>
          </w:p>
        </w:tc>
        <w:tc>
          <w:tcPr>
            <w:tcW w:w="1560" w:type="dxa"/>
          </w:tcPr>
          <w:p w14:paraId="399D513C" w14:textId="77777777" w:rsidR="009954C8" w:rsidRPr="00B134C7" w:rsidRDefault="009954C8" w:rsidP="002C5503">
            <w:pPr>
              <w:jc w:val="center"/>
              <w:rPr>
                <w:rFonts w:ascii="Verdana" w:hAnsi="Verdana"/>
                <w:b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3424CCD" w14:textId="77777777" w:rsidR="009954C8" w:rsidRPr="00B134C7" w:rsidRDefault="009954C8" w:rsidP="002C5503">
            <w:pPr>
              <w:jc w:val="center"/>
              <w:rPr>
                <w:rFonts w:ascii="Verdana" w:hAnsi="Verdana"/>
                <w:b/>
                <w:w w:val="90"/>
                <w:sz w:val="20"/>
                <w:szCs w:val="20"/>
              </w:rPr>
            </w:pPr>
          </w:p>
        </w:tc>
      </w:tr>
      <w:tr w:rsidR="00B134C7" w:rsidRPr="00B134C7" w14:paraId="48CD7B41" w14:textId="77777777" w:rsidTr="009954C8">
        <w:trPr>
          <w:trHeight w:val="372"/>
        </w:trPr>
        <w:tc>
          <w:tcPr>
            <w:tcW w:w="675" w:type="dxa"/>
          </w:tcPr>
          <w:p w14:paraId="0A20DDF1" w14:textId="5FD602A4" w:rsidR="00B134C7" w:rsidRPr="00F22F8A" w:rsidRDefault="00412036" w:rsidP="00F22F8A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sz w:val="18"/>
                <w:szCs w:val="18"/>
                <w:lang w:val="pl-PL"/>
              </w:rPr>
              <w:t>3</w:t>
            </w:r>
          </w:p>
        </w:tc>
        <w:tc>
          <w:tcPr>
            <w:tcW w:w="8959" w:type="dxa"/>
            <w:vAlign w:val="center"/>
          </w:tcPr>
          <w:p w14:paraId="29EF10E3" w14:textId="316F269D" w:rsidR="00B134C7" w:rsidRPr="00F22F8A" w:rsidRDefault="00F22F8A" w:rsidP="00F22F8A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sz w:val="18"/>
                <w:szCs w:val="18"/>
                <w:lang w:val="pl-PL"/>
              </w:rPr>
              <w:t>W</w:t>
            </w:r>
            <w:r w:rsidRPr="00F22F8A">
              <w:rPr>
                <w:rFonts w:ascii="Verdana" w:hAnsi="Verdana" w:cs="Calibri"/>
                <w:sz w:val="18"/>
                <w:szCs w:val="18"/>
                <w:lang w:val="pl-PL"/>
              </w:rPr>
              <w:t xml:space="preserve">ypełnienie stelaża </w:t>
            </w:r>
            <w:r>
              <w:rPr>
                <w:rFonts w:ascii="Verdana" w:hAnsi="Verdana" w:cs="Calibri"/>
                <w:sz w:val="18"/>
                <w:szCs w:val="18"/>
                <w:lang w:val="pl-PL"/>
              </w:rPr>
              <w:t>-</w:t>
            </w:r>
            <w:r w:rsidRPr="00F22F8A">
              <w:rPr>
                <w:rFonts w:ascii="Verdana" w:hAnsi="Verdana" w:cs="Calibri"/>
                <w:sz w:val="18"/>
                <w:szCs w:val="18"/>
                <w:lang w:val="pl-PL"/>
              </w:rPr>
              <w:t xml:space="preserve"> biała płyta z tworzywa PC </w:t>
            </w:r>
            <w:r w:rsidR="007170E4">
              <w:rPr>
                <w:rFonts w:ascii="Verdana" w:hAnsi="Verdana" w:cs="Calibri"/>
                <w:sz w:val="18"/>
                <w:szCs w:val="18"/>
                <w:lang w:val="pl-PL"/>
              </w:rPr>
              <w:t>(</w:t>
            </w:r>
            <w:r w:rsidRPr="00F22F8A">
              <w:rPr>
                <w:rFonts w:ascii="Verdana" w:hAnsi="Verdana" w:cs="Calibri"/>
                <w:sz w:val="18"/>
                <w:szCs w:val="18"/>
                <w:lang w:val="pl-PL"/>
              </w:rPr>
              <w:t>poliwęglan</w:t>
            </w:r>
            <w:r w:rsidR="007170E4">
              <w:rPr>
                <w:rFonts w:ascii="Verdana" w:hAnsi="Verdana" w:cs="Calibri"/>
                <w:sz w:val="18"/>
                <w:szCs w:val="18"/>
                <w:lang w:val="pl-PL"/>
              </w:rPr>
              <w:t>)</w:t>
            </w:r>
          </w:p>
        </w:tc>
        <w:tc>
          <w:tcPr>
            <w:tcW w:w="1560" w:type="dxa"/>
          </w:tcPr>
          <w:p w14:paraId="5367AB7E" w14:textId="77777777" w:rsidR="00B134C7" w:rsidRPr="00B134C7" w:rsidRDefault="00B134C7" w:rsidP="00B134C7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B2AECDB" w14:textId="77777777" w:rsidR="00B134C7" w:rsidRPr="00B134C7" w:rsidRDefault="00B134C7" w:rsidP="00B134C7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B134C7" w:rsidRPr="00B134C7" w14:paraId="3AA5B883" w14:textId="77777777" w:rsidTr="009954C8">
        <w:trPr>
          <w:trHeight w:val="372"/>
        </w:trPr>
        <w:tc>
          <w:tcPr>
            <w:tcW w:w="675" w:type="dxa"/>
          </w:tcPr>
          <w:p w14:paraId="0DFE4375" w14:textId="303044F1" w:rsidR="00B134C7" w:rsidRPr="00B134C7" w:rsidRDefault="00412036" w:rsidP="00B134C7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4</w:t>
            </w:r>
          </w:p>
        </w:tc>
        <w:tc>
          <w:tcPr>
            <w:tcW w:w="8959" w:type="dxa"/>
            <w:vAlign w:val="center"/>
          </w:tcPr>
          <w:p w14:paraId="6E6EA6FC" w14:textId="28AE3A6F" w:rsidR="00B134C7" w:rsidRPr="00F22F8A" w:rsidRDefault="00F22F8A" w:rsidP="007170E4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sz w:val="18"/>
                <w:szCs w:val="18"/>
                <w:lang w:val="pl-PL"/>
              </w:rPr>
              <w:t>P</w:t>
            </w:r>
            <w:r w:rsidRPr="00F22F8A">
              <w:rPr>
                <w:rFonts w:ascii="Verdana" w:hAnsi="Verdana" w:cs="Calibri"/>
                <w:sz w:val="18"/>
                <w:szCs w:val="18"/>
                <w:lang w:val="pl-PL"/>
              </w:rPr>
              <w:t xml:space="preserve">odstawa stalowa lakierowana proszkowo, wyposażona w koła w obudowie z tworzywa sztucznego o średnicy </w:t>
            </w:r>
            <w:r w:rsidR="007170E4">
              <w:rPr>
                <w:rFonts w:ascii="Verdana" w:hAnsi="Verdana" w:cs="Calibri"/>
                <w:sz w:val="18"/>
                <w:szCs w:val="18"/>
                <w:lang w:val="pl-PL"/>
              </w:rPr>
              <w:t xml:space="preserve">min. </w:t>
            </w:r>
            <w:r w:rsidRPr="00F22F8A">
              <w:rPr>
                <w:rFonts w:ascii="Verdana" w:hAnsi="Verdana" w:cs="Calibri"/>
                <w:sz w:val="18"/>
                <w:szCs w:val="18"/>
                <w:lang w:val="pl-PL"/>
              </w:rPr>
              <w:t>7</w:t>
            </w:r>
            <w:r w:rsidR="007170E4">
              <w:rPr>
                <w:rFonts w:ascii="Verdana" w:hAnsi="Verdana" w:cs="Calibri"/>
                <w:sz w:val="18"/>
                <w:szCs w:val="18"/>
                <w:lang w:val="pl-PL"/>
              </w:rPr>
              <w:t>0</w:t>
            </w:r>
            <w:r w:rsidRPr="00F22F8A">
              <w:rPr>
                <w:rFonts w:ascii="Verdana" w:hAnsi="Verdana" w:cs="Calibri"/>
                <w:sz w:val="18"/>
                <w:szCs w:val="18"/>
                <w:lang w:val="pl-PL"/>
              </w:rPr>
              <w:t xml:space="preserve"> mm</w:t>
            </w:r>
            <w:r w:rsidR="007170E4">
              <w:rPr>
                <w:rFonts w:ascii="Verdana" w:hAnsi="Verdana" w:cs="Calibri"/>
                <w:sz w:val="18"/>
                <w:szCs w:val="18"/>
                <w:lang w:val="pl-PL"/>
              </w:rPr>
              <w:t xml:space="preserve">, </w:t>
            </w:r>
            <w:r w:rsidRPr="00F22F8A">
              <w:rPr>
                <w:rFonts w:ascii="Verdana" w:hAnsi="Verdana" w:cs="Calibri"/>
                <w:sz w:val="18"/>
                <w:szCs w:val="18"/>
                <w:lang w:val="pl-PL"/>
              </w:rPr>
              <w:t>wszystkie z blokadą</w:t>
            </w:r>
          </w:p>
        </w:tc>
        <w:tc>
          <w:tcPr>
            <w:tcW w:w="1560" w:type="dxa"/>
          </w:tcPr>
          <w:p w14:paraId="2608F654" w14:textId="77777777" w:rsidR="00B134C7" w:rsidRPr="00B134C7" w:rsidRDefault="00B134C7" w:rsidP="00B134C7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0DEB3D5" w14:textId="77777777" w:rsidR="00B134C7" w:rsidRPr="00B134C7" w:rsidRDefault="00B134C7" w:rsidP="00B134C7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B134C7" w:rsidRPr="00B134C7" w14:paraId="1346E0C1" w14:textId="77777777" w:rsidTr="009954C8">
        <w:trPr>
          <w:trHeight w:val="372"/>
        </w:trPr>
        <w:tc>
          <w:tcPr>
            <w:tcW w:w="675" w:type="dxa"/>
          </w:tcPr>
          <w:p w14:paraId="02A45408" w14:textId="46D19297" w:rsidR="00B134C7" w:rsidRPr="00B134C7" w:rsidRDefault="00412036" w:rsidP="00B134C7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5</w:t>
            </w:r>
          </w:p>
        </w:tc>
        <w:tc>
          <w:tcPr>
            <w:tcW w:w="8959" w:type="dxa"/>
            <w:vAlign w:val="center"/>
          </w:tcPr>
          <w:p w14:paraId="75387398" w14:textId="7B34FAB7" w:rsidR="00B134C7" w:rsidRPr="00F22F8A" w:rsidRDefault="007170E4" w:rsidP="00F22F8A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sz w:val="18"/>
                <w:szCs w:val="18"/>
                <w:lang w:val="pl-PL"/>
              </w:rPr>
              <w:t>S</w:t>
            </w:r>
            <w:r w:rsidRPr="007170E4">
              <w:rPr>
                <w:rFonts w:ascii="Verdana" w:hAnsi="Verdana" w:cs="Calibri"/>
                <w:sz w:val="18"/>
                <w:szCs w:val="18"/>
                <w:lang w:val="pl-PL"/>
              </w:rPr>
              <w:t>ystem zabezpieczający przed przypadkowym rozłożeniem się parawanu w stanie złożonym</w:t>
            </w:r>
            <w:r>
              <w:rPr>
                <w:rFonts w:ascii="Verdana" w:hAnsi="Verdana" w:cs="Calibri"/>
                <w:sz w:val="18"/>
                <w:szCs w:val="18"/>
                <w:lang w:val="pl-PL"/>
              </w:rPr>
              <w:t xml:space="preserve"> w trakcie prowadzenia</w:t>
            </w:r>
            <w:r w:rsidRPr="007170E4">
              <w:rPr>
                <w:rFonts w:ascii="Verdana" w:hAnsi="Verdana" w:cs="Calibri"/>
                <w:sz w:val="18"/>
                <w:szCs w:val="18"/>
                <w:lang w:val="pl-PL"/>
              </w:rPr>
              <w:t xml:space="preserve"> </w:t>
            </w:r>
          </w:p>
        </w:tc>
        <w:tc>
          <w:tcPr>
            <w:tcW w:w="1560" w:type="dxa"/>
          </w:tcPr>
          <w:p w14:paraId="11B7935F" w14:textId="77777777" w:rsidR="00B134C7" w:rsidRPr="00B134C7" w:rsidRDefault="00B134C7" w:rsidP="00B134C7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A9D6560" w14:textId="77777777" w:rsidR="00B134C7" w:rsidRPr="00B134C7" w:rsidRDefault="00B134C7" w:rsidP="00B134C7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B134C7" w:rsidRPr="00B134C7" w14:paraId="68DF349B" w14:textId="77777777" w:rsidTr="009954C8">
        <w:trPr>
          <w:trHeight w:val="372"/>
        </w:trPr>
        <w:tc>
          <w:tcPr>
            <w:tcW w:w="675" w:type="dxa"/>
          </w:tcPr>
          <w:p w14:paraId="21290D87" w14:textId="70F177CE" w:rsidR="00B134C7" w:rsidRPr="00B134C7" w:rsidRDefault="00412036" w:rsidP="00B134C7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6</w:t>
            </w:r>
          </w:p>
        </w:tc>
        <w:tc>
          <w:tcPr>
            <w:tcW w:w="8959" w:type="dxa"/>
            <w:vAlign w:val="center"/>
          </w:tcPr>
          <w:p w14:paraId="3EF8BD79" w14:textId="52765E5C" w:rsidR="00B134C7" w:rsidRPr="00F22F8A" w:rsidRDefault="0005689F" w:rsidP="007170E4">
            <w:pPr>
              <w:pStyle w:val="Tekstpodstawowy2"/>
              <w:rPr>
                <w:rFonts w:ascii="Verdana" w:hAnsi="Verdana" w:cs="Calibri"/>
                <w:sz w:val="18"/>
                <w:szCs w:val="18"/>
                <w:lang w:val="pl-PL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Max. w</w:t>
            </w:r>
            <w:r w:rsidR="007170E4" w:rsidRPr="007170E4">
              <w:rPr>
                <w:rFonts w:ascii="Verdana" w:hAnsi="Verdana" w:cs="Calibri"/>
                <w:sz w:val="18"/>
                <w:szCs w:val="18"/>
              </w:rPr>
              <w:t>ysokość całkowita</w:t>
            </w:r>
            <w:r w:rsidR="007170E4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="007170E4" w:rsidRPr="007170E4">
              <w:rPr>
                <w:rFonts w:ascii="Verdana" w:hAnsi="Verdana" w:cs="Calibri"/>
                <w:sz w:val="18"/>
                <w:szCs w:val="18"/>
              </w:rPr>
              <w:t>1700 mm</w:t>
            </w:r>
          </w:p>
        </w:tc>
        <w:tc>
          <w:tcPr>
            <w:tcW w:w="1560" w:type="dxa"/>
          </w:tcPr>
          <w:p w14:paraId="6789A518" w14:textId="77777777" w:rsidR="00B134C7" w:rsidRPr="00B134C7" w:rsidRDefault="00B134C7" w:rsidP="00B134C7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268F7744" w14:textId="77777777" w:rsidR="00B134C7" w:rsidRPr="00B134C7" w:rsidRDefault="00B134C7" w:rsidP="00B134C7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7170E4" w:rsidRPr="00B134C7" w14:paraId="105459D6" w14:textId="77777777" w:rsidTr="00D2727B">
        <w:trPr>
          <w:trHeight w:val="372"/>
        </w:trPr>
        <w:tc>
          <w:tcPr>
            <w:tcW w:w="675" w:type="dxa"/>
          </w:tcPr>
          <w:p w14:paraId="55F21465" w14:textId="7A8E0894" w:rsidR="007170E4" w:rsidRPr="00B134C7" w:rsidRDefault="00412036" w:rsidP="007170E4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7</w:t>
            </w:r>
          </w:p>
        </w:tc>
        <w:tc>
          <w:tcPr>
            <w:tcW w:w="8959" w:type="dxa"/>
          </w:tcPr>
          <w:p w14:paraId="43054AB9" w14:textId="4A1C99E0" w:rsidR="007170E4" w:rsidRPr="007170E4" w:rsidRDefault="007170E4" w:rsidP="007170E4">
            <w:pPr>
              <w:pStyle w:val="Tekstpodstawowy2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I</w:t>
            </w:r>
            <w:r w:rsidRPr="007170E4">
              <w:rPr>
                <w:rFonts w:ascii="Verdana" w:hAnsi="Verdana" w:cs="Calibri"/>
                <w:sz w:val="18"/>
                <w:szCs w:val="18"/>
              </w:rPr>
              <w:t>lość skrzydeł: 7 szt.</w:t>
            </w:r>
          </w:p>
        </w:tc>
        <w:tc>
          <w:tcPr>
            <w:tcW w:w="1560" w:type="dxa"/>
          </w:tcPr>
          <w:p w14:paraId="3D10617E" w14:textId="77777777" w:rsidR="007170E4" w:rsidRPr="00B134C7" w:rsidRDefault="007170E4" w:rsidP="007170E4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878E0C9" w14:textId="77777777" w:rsidR="007170E4" w:rsidRPr="00B134C7" w:rsidRDefault="007170E4" w:rsidP="007170E4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7170E4" w:rsidRPr="00B134C7" w14:paraId="5B6D2E75" w14:textId="77777777" w:rsidTr="00D2727B">
        <w:trPr>
          <w:trHeight w:val="372"/>
        </w:trPr>
        <w:tc>
          <w:tcPr>
            <w:tcW w:w="675" w:type="dxa"/>
          </w:tcPr>
          <w:p w14:paraId="0F071FEA" w14:textId="35EC0197" w:rsidR="007170E4" w:rsidRPr="00B134C7" w:rsidRDefault="00412036" w:rsidP="007170E4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8</w:t>
            </w:r>
          </w:p>
        </w:tc>
        <w:tc>
          <w:tcPr>
            <w:tcW w:w="8959" w:type="dxa"/>
          </w:tcPr>
          <w:p w14:paraId="1F601E30" w14:textId="56732AAA" w:rsidR="007170E4" w:rsidRPr="007170E4" w:rsidRDefault="007170E4" w:rsidP="007170E4">
            <w:pPr>
              <w:pStyle w:val="Tekstpodstawowy2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W</w:t>
            </w:r>
            <w:r w:rsidRPr="007170E4">
              <w:rPr>
                <w:rFonts w:ascii="Verdana" w:hAnsi="Verdana" w:cs="Calibri"/>
                <w:sz w:val="18"/>
                <w:szCs w:val="18"/>
              </w:rPr>
              <w:t>ymiary jednego skrzydła: 300x1500 mm</w:t>
            </w:r>
          </w:p>
        </w:tc>
        <w:tc>
          <w:tcPr>
            <w:tcW w:w="1560" w:type="dxa"/>
          </w:tcPr>
          <w:p w14:paraId="4572EA88" w14:textId="77777777" w:rsidR="007170E4" w:rsidRPr="00B134C7" w:rsidRDefault="007170E4" w:rsidP="007170E4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49C4E1A" w14:textId="77777777" w:rsidR="007170E4" w:rsidRPr="00B134C7" w:rsidRDefault="007170E4" w:rsidP="007170E4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B134C7" w:rsidRPr="00B134C7" w14:paraId="23D01627" w14:textId="77777777" w:rsidTr="009954C8">
        <w:trPr>
          <w:trHeight w:val="372"/>
        </w:trPr>
        <w:tc>
          <w:tcPr>
            <w:tcW w:w="675" w:type="dxa"/>
          </w:tcPr>
          <w:p w14:paraId="069C37BE" w14:textId="3A05C005" w:rsidR="00B134C7" w:rsidRPr="00B134C7" w:rsidRDefault="00412036" w:rsidP="00B134C7">
            <w:pPr>
              <w:pStyle w:val="Tekstpodstawowy2"/>
              <w:jc w:val="left"/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</w:pPr>
            <w:r>
              <w:rPr>
                <w:rFonts w:ascii="Verdana" w:hAnsi="Verdana" w:cs="Calibri"/>
                <w:w w:val="90"/>
                <w:sz w:val="20"/>
                <w:szCs w:val="20"/>
                <w:lang w:val="pl-PL"/>
              </w:rPr>
              <w:t>9</w:t>
            </w:r>
          </w:p>
        </w:tc>
        <w:tc>
          <w:tcPr>
            <w:tcW w:w="8959" w:type="dxa"/>
            <w:vAlign w:val="center"/>
          </w:tcPr>
          <w:p w14:paraId="32132374" w14:textId="1BABD26E" w:rsidR="00B134C7" w:rsidRPr="007170E4" w:rsidRDefault="007170E4" w:rsidP="007170E4">
            <w:pPr>
              <w:pStyle w:val="Tekstpodstawowy2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D</w:t>
            </w:r>
            <w:r w:rsidRPr="007170E4">
              <w:rPr>
                <w:rFonts w:ascii="Verdana" w:hAnsi="Verdana" w:cs="Calibri"/>
                <w:sz w:val="18"/>
                <w:szCs w:val="18"/>
              </w:rPr>
              <w:t>ługość w stanie rozłożonym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7170E4">
              <w:rPr>
                <w:rFonts w:ascii="Verdana" w:hAnsi="Verdana" w:cs="Calibri"/>
                <w:sz w:val="18"/>
                <w:szCs w:val="18"/>
              </w:rPr>
              <w:t>2250 mm</w:t>
            </w:r>
          </w:p>
        </w:tc>
        <w:tc>
          <w:tcPr>
            <w:tcW w:w="1560" w:type="dxa"/>
          </w:tcPr>
          <w:p w14:paraId="2343F228" w14:textId="77777777" w:rsidR="00B134C7" w:rsidRPr="00B134C7" w:rsidRDefault="00B134C7" w:rsidP="00B134C7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0ADBA48" w14:textId="77777777" w:rsidR="00B134C7" w:rsidRPr="00B134C7" w:rsidRDefault="00B134C7" w:rsidP="00B134C7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</w:tbl>
    <w:p w14:paraId="2EFC8CB8" w14:textId="77777777" w:rsidR="009954C8" w:rsidRPr="009954C8" w:rsidRDefault="009954C8" w:rsidP="009954C8">
      <w:pPr>
        <w:spacing w:after="0" w:line="240" w:lineRule="auto"/>
        <w:rPr>
          <w:rFonts w:ascii="Verdana" w:eastAsia="Times New Roman" w:hAnsi="Verdana" w:cs="Arial"/>
          <w:b/>
          <w:i/>
          <w:sz w:val="16"/>
          <w:szCs w:val="16"/>
          <w:lang w:eastAsia="pl-PL"/>
        </w:rPr>
      </w:pPr>
      <w:r w:rsidRPr="009954C8">
        <w:rPr>
          <w:rFonts w:ascii="Verdana" w:eastAsia="Times New Roman" w:hAnsi="Verdana" w:cs="Arial"/>
          <w:b/>
          <w:i/>
          <w:sz w:val="16"/>
          <w:szCs w:val="16"/>
          <w:lang w:eastAsia="pl-PL"/>
        </w:rPr>
        <w:t>* w powyższej tabeli kolumnę nr 3 wypełnia Wykonawca wpisując odpowiednio TAK lub NIE</w:t>
      </w:r>
    </w:p>
    <w:p w14:paraId="29AF3C65" w14:textId="17EFC5A5" w:rsidR="009954C8" w:rsidRDefault="009954C8" w:rsidP="009954C8">
      <w:pPr>
        <w:spacing w:after="0" w:line="240" w:lineRule="auto"/>
        <w:rPr>
          <w:rFonts w:ascii="Verdana" w:eastAsia="Times New Roman" w:hAnsi="Verdana" w:cs="Arial"/>
          <w:b/>
          <w:i/>
          <w:iCs/>
          <w:sz w:val="16"/>
          <w:szCs w:val="16"/>
          <w:u w:val="single"/>
          <w:lang w:eastAsia="pl-PL"/>
        </w:rPr>
      </w:pPr>
      <w:r w:rsidRPr="009954C8">
        <w:rPr>
          <w:rFonts w:ascii="Verdana" w:eastAsia="Times New Roman" w:hAnsi="Verdana" w:cs="Arial"/>
          <w:b/>
          <w:i/>
          <w:iCs/>
          <w:sz w:val="16"/>
          <w:szCs w:val="16"/>
          <w:u w:val="single"/>
          <w:lang w:eastAsia="pl-PL"/>
        </w:rPr>
        <w:t>UWAGA! Nie spełnienie parametrów wymaganych przez Zamawiającego spowoduje odrzucen</w:t>
      </w:r>
      <w:r w:rsidR="001C1F85">
        <w:rPr>
          <w:rFonts w:ascii="Verdana" w:eastAsia="Times New Roman" w:hAnsi="Verdana" w:cs="Arial"/>
          <w:b/>
          <w:i/>
          <w:iCs/>
          <w:sz w:val="16"/>
          <w:szCs w:val="16"/>
          <w:u w:val="single"/>
          <w:lang w:eastAsia="pl-PL"/>
        </w:rPr>
        <w:t>ie oferty w za</w:t>
      </w:r>
      <w:r w:rsidR="003F15E2">
        <w:rPr>
          <w:rFonts w:ascii="Verdana" w:eastAsia="Times New Roman" w:hAnsi="Verdana" w:cs="Arial"/>
          <w:b/>
          <w:i/>
          <w:iCs/>
          <w:sz w:val="16"/>
          <w:szCs w:val="16"/>
          <w:u w:val="single"/>
          <w:lang w:eastAsia="pl-PL"/>
        </w:rPr>
        <w:t>kresie Części nr 5</w:t>
      </w:r>
    </w:p>
    <w:p w14:paraId="42ACC875" w14:textId="77777777" w:rsidR="00C07EED" w:rsidRDefault="00C07EED" w:rsidP="009954C8">
      <w:pPr>
        <w:spacing w:after="0" w:line="240" w:lineRule="auto"/>
        <w:rPr>
          <w:rFonts w:ascii="Verdana" w:eastAsia="Times New Roman" w:hAnsi="Verdana" w:cs="Arial"/>
          <w:b/>
          <w:i/>
          <w:iCs/>
          <w:sz w:val="16"/>
          <w:szCs w:val="16"/>
          <w:u w:val="single"/>
          <w:lang w:eastAsia="pl-PL"/>
        </w:rPr>
      </w:pPr>
    </w:p>
    <w:p w14:paraId="7992FB34" w14:textId="77777777" w:rsidR="000141E9" w:rsidRDefault="000141E9" w:rsidP="000141E9">
      <w:pPr>
        <w:jc w:val="right"/>
        <w:rPr>
          <w:rFonts w:ascii="Arial" w:hAnsi="Arial" w:cs="Arial"/>
          <w:i/>
          <w:sz w:val="16"/>
          <w:szCs w:val="16"/>
        </w:rPr>
      </w:pPr>
    </w:p>
    <w:p w14:paraId="16BBFDC4" w14:textId="77777777" w:rsidR="000E588B" w:rsidRPr="00A345E9" w:rsidRDefault="00C07EED" w:rsidP="000141E9">
      <w:pPr>
        <w:jc w:val="right"/>
        <w:rPr>
          <w:rFonts w:ascii="Arial" w:hAnsi="Arial" w:cs="Arial"/>
          <w:i/>
          <w:sz w:val="16"/>
          <w:szCs w:val="16"/>
        </w:rPr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1E761033" wp14:editId="32582BE7">
                <wp:simplePos x="0" y="0"/>
                <wp:positionH relativeFrom="margin">
                  <wp:posOffset>3538220</wp:posOffset>
                </wp:positionH>
                <wp:positionV relativeFrom="paragraph">
                  <wp:posOffset>-320040</wp:posOffset>
                </wp:positionV>
                <wp:extent cx="2543175" cy="474980"/>
                <wp:effectExtent l="0" t="0" r="0" b="1270"/>
                <wp:wrapNone/>
                <wp:docPr id="11" name="Pole tekstow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474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511BF" w14:textId="77777777" w:rsidR="00126706" w:rsidRPr="00490F97" w:rsidRDefault="00126706" w:rsidP="00C07EED">
                            <w:pPr>
                              <w:pStyle w:val="Oddzia"/>
                              <w:jc w:val="left"/>
                              <w:rPr>
                                <w:rFonts w:ascii="Asap Medium" w:hAnsi="Asap Medium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761033" id="Pole tekstowe 11" o:spid="_x0000_s1028" type="#_x0000_t202" style="position:absolute;left:0;text-align:left;margin-left:278.6pt;margin-top:-25.2pt;width:200.25pt;height:37.4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" filled="f" stroked="f">
                <v:textbox>
                  <w:txbxContent>
                    <w:p w14:paraId="64A511BF" w14:textId="77777777" w:rsidR="00126706" w:rsidRPr="00490F97" w:rsidRDefault="00126706" w:rsidP="00C07EED">
                      <w:pPr>
                        <w:pStyle w:val="Oddzia"/>
                        <w:jc w:val="left"/>
                        <w:rPr>
                          <w:rFonts w:ascii="Asap Medium" w:hAnsi="Asap Medium"/>
                          <w:sz w:val="16"/>
                          <w:szCs w:val="16"/>
                          <w:lang w:val="pl-P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E588B" w:rsidRPr="00A345E9">
        <w:rPr>
          <w:rFonts w:ascii="Arial" w:hAnsi="Arial" w:cs="Arial"/>
          <w:i/>
          <w:sz w:val="16"/>
          <w:szCs w:val="16"/>
        </w:rPr>
        <w:t xml:space="preserve"> </w:t>
      </w:r>
    </w:p>
    <w:p w14:paraId="33916775" w14:textId="77777777" w:rsidR="000469AB" w:rsidRPr="00BD4A3B" w:rsidRDefault="000469AB" w:rsidP="000469AB">
      <w:pPr>
        <w:autoSpaceDE w:val="0"/>
        <w:autoSpaceDN w:val="0"/>
        <w:adjustRightInd w:val="0"/>
        <w:jc w:val="center"/>
        <w:rPr>
          <w:rFonts w:ascii="Verdana" w:eastAsia="Calibri" w:hAnsi="Verdana"/>
          <w:color w:val="FF0000"/>
          <w:w w:val="90"/>
          <w:sz w:val="20"/>
          <w:szCs w:val="20"/>
        </w:rPr>
      </w:pPr>
      <w:r w:rsidRPr="00BD4A3B">
        <w:rPr>
          <w:rFonts w:ascii="Verdana" w:eastAsia="Calibri" w:hAnsi="Verdana"/>
          <w:color w:val="FF0000"/>
          <w:w w:val="90"/>
          <w:sz w:val="20"/>
          <w:szCs w:val="20"/>
        </w:rPr>
        <w:t>Dokument należy podpisać kwalifikowanym podpisem elektronicznym zgodnie z zapisami SWZ</w:t>
      </w:r>
    </w:p>
    <w:p w14:paraId="069F3802" w14:textId="77777777" w:rsidR="000C625E" w:rsidRDefault="000C625E">
      <w:pPr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</w:pPr>
      <w:bookmarkStart w:id="1" w:name="_GoBack"/>
      <w:bookmarkEnd w:id="1"/>
    </w:p>
    <w:sectPr w:rsidR="000C625E" w:rsidSect="00D965EF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7E742B" w14:textId="77777777" w:rsidR="00126706" w:rsidRDefault="00126706" w:rsidP="007E6F88">
      <w:pPr>
        <w:spacing w:after="0" w:line="240" w:lineRule="auto"/>
      </w:pPr>
      <w:r>
        <w:separator/>
      </w:r>
    </w:p>
  </w:endnote>
  <w:endnote w:type="continuationSeparator" w:id="0">
    <w:p w14:paraId="10A60543" w14:textId="77777777" w:rsidR="00126706" w:rsidRDefault="00126706" w:rsidP="007E6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sap">
    <w:altName w:val="Arial"/>
    <w:panose1 w:val="00000000000000000000"/>
    <w:charset w:val="00"/>
    <w:family w:val="swiss"/>
    <w:notTrueType/>
    <w:pitch w:val="variable"/>
    <w:sig w:usb0="20000007" w:usb1="00000000" w:usb2="00000000" w:usb3="00000000" w:csb0="000001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sap Medium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7B1A2D" w14:textId="77777777" w:rsidR="00126706" w:rsidRDefault="00126706" w:rsidP="005D1D01">
    <w:pPr>
      <w:pStyle w:val="Stopka"/>
      <w:tabs>
        <w:tab w:val="left" w:pos="2925"/>
      </w:tabs>
      <w:jc w:val="center"/>
      <w:rPr>
        <w:rFonts w:ascii="Verdana" w:hAnsi="Verdana"/>
        <w:color w:val="808080"/>
        <w:sz w:val="18"/>
        <w:szCs w:val="18"/>
      </w:rPr>
    </w:pPr>
  </w:p>
  <w:p w14:paraId="3FA826A9" w14:textId="77777777" w:rsidR="00126706" w:rsidRDefault="00126706" w:rsidP="005D1D01">
    <w:pPr>
      <w:pStyle w:val="Stopka"/>
      <w:tabs>
        <w:tab w:val="left" w:pos="2925"/>
      </w:tabs>
      <w:jc w:val="center"/>
      <w:rPr>
        <w:rFonts w:ascii="Verdana" w:hAnsi="Verdana"/>
        <w:b/>
        <w:color w:val="808080"/>
        <w:sz w:val="28"/>
      </w:rPr>
    </w:pPr>
    <w:r>
      <w:rPr>
        <w:rFonts w:ascii="Verdana" w:hAnsi="Verdana"/>
        <w:color w:val="808080"/>
      </w:rPr>
      <w:t>____________________________________________________________________________________________________</w:t>
    </w:r>
  </w:p>
  <w:p w14:paraId="30DFF3F7" w14:textId="77777777" w:rsidR="00126706" w:rsidRDefault="00126706" w:rsidP="00F76795">
    <w:pPr>
      <w:pStyle w:val="Stopka"/>
      <w:tabs>
        <w:tab w:val="clear" w:pos="4536"/>
        <w:tab w:val="clear" w:pos="9072"/>
        <w:tab w:val="right" w:pos="9070"/>
      </w:tabs>
      <w:jc w:val="center"/>
    </w:pPr>
    <w:r>
      <w:t xml:space="preserve">Strona | </w:t>
    </w:r>
    <w:r>
      <w:fldChar w:fldCharType="begin"/>
    </w:r>
    <w:r>
      <w:instrText>PAGE   \* MERGEFORMAT</w:instrText>
    </w:r>
    <w:r>
      <w:fldChar w:fldCharType="separate"/>
    </w:r>
    <w:r w:rsidR="003F15E2">
      <w:rPr>
        <w:noProof/>
      </w:rPr>
      <w:t>1</w:t>
    </w:r>
    <w:r>
      <w:fldChar w:fldCharType="end"/>
    </w:r>
  </w:p>
  <w:p w14:paraId="1A9F2B04" w14:textId="77777777" w:rsidR="00126706" w:rsidRDefault="00126706" w:rsidP="005D1D01">
    <w:pPr>
      <w:pStyle w:val="Stopka"/>
    </w:pPr>
  </w:p>
  <w:p w14:paraId="6741FB96" w14:textId="77777777" w:rsidR="00126706" w:rsidRDefault="00126706">
    <w:pPr>
      <w:pStyle w:val="Stopka"/>
    </w:pPr>
  </w:p>
  <w:p w14:paraId="695DA01A" w14:textId="77777777" w:rsidR="00126706" w:rsidRDefault="0012670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6C7394" w14:textId="77777777" w:rsidR="00126706" w:rsidRDefault="00126706" w:rsidP="007E6F88">
      <w:pPr>
        <w:spacing w:after="0" w:line="240" w:lineRule="auto"/>
      </w:pPr>
      <w:r>
        <w:separator/>
      </w:r>
    </w:p>
  </w:footnote>
  <w:footnote w:type="continuationSeparator" w:id="0">
    <w:p w14:paraId="762568C2" w14:textId="77777777" w:rsidR="00126706" w:rsidRDefault="00126706" w:rsidP="007E6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DA677D" w14:textId="77777777" w:rsidR="00126706" w:rsidRPr="00191156" w:rsidRDefault="00126706" w:rsidP="0025544F">
    <w:pPr>
      <w:pStyle w:val="Nagwek"/>
      <w:jc w:val="center"/>
      <w:rPr>
        <w:b/>
        <w:bCs/>
      </w:rPr>
    </w:pPr>
    <w:r w:rsidRPr="00AF5434">
      <w:rPr>
        <w:noProof/>
        <w:lang w:val="pl-PL" w:eastAsia="pl-PL"/>
      </w:rPr>
      <w:drawing>
        <wp:inline distT="0" distB="0" distL="0" distR="0" wp14:anchorId="21228220" wp14:editId="43E6C7C9">
          <wp:extent cx="6191250" cy="762000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D33D7C"/>
    <w:multiLevelType w:val="multilevel"/>
    <w:tmpl w:val="15F0D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13870F4"/>
    <w:multiLevelType w:val="multilevel"/>
    <w:tmpl w:val="27EA7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3870A53"/>
    <w:multiLevelType w:val="hybridMultilevel"/>
    <w:tmpl w:val="D7AECF58"/>
    <w:lvl w:ilvl="0" w:tplc="F39A104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6" w15:restartNumberingAfterBreak="0">
    <w:nsid w:val="09A36425"/>
    <w:multiLevelType w:val="hybridMultilevel"/>
    <w:tmpl w:val="5BD8C1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73738A"/>
    <w:multiLevelType w:val="hybridMultilevel"/>
    <w:tmpl w:val="65528222"/>
    <w:lvl w:ilvl="0" w:tplc="6DD60B4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" w15:restartNumberingAfterBreak="0">
    <w:nsid w:val="1E846D4D"/>
    <w:multiLevelType w:val="hybridMultilevel"/>
    <w:tmpl w:val="842026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F16FB5"/>
    <w:multiLevelType w:val="multilevel"/>
    <w:tmpl w:val="A3E06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C667B66"/>
    <w:multiLevelType w:val="hybridMultilevel"/>
    <w:tmpl w:val="CD42EC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455909"/>
    <w:multiLevelType w:val="multilevel"/>
    <w:tmpl w:val="E69C8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F406F7B"/>
    <w:multiLevelType w:val="hybridMultilevel"/>
    <w:tmpl w:val="CD42EC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E22E8"/>
    <w:multiLevelType w:val="hybridMultilevel"/>
    <w:tmpl w:val="CD42EC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90009F"/>
    <w:multiLevelType w:val="multilevel"/>
    <w:tmpl w:val="E4EE3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0B82279"/>
    <w:multiLevelType w:val="hybridMultilevel"/>
    <w:tmpl w:val="77A09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BA636B"/>
    <w:multiLevelType w:val="multilevel"/>
    <w:tmpl w:val="98DCD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AC47966"/>
    <w:multiLevelType w:val="multilevel"/>
    <w:tmpl w:val="1C706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D980368"/>
    <w:multiLevelType w:val="hybridMultilevel"/>
    <w:tmpl w:val="B420B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811AB4"/>
    <w:multiLevelType w:val="hybridMultilevel"/>
    <w:tmpl w:val="CD42EC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136A38"/>
    <w:multiLevelType w:val="multilevel"/>
    <w:tmpl w:val="43600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F173298"/>
    <w:multiLevelType w:val="hybridMultilevel"/>
    <w:tmpl w:val="2C1C723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2" w15:restartNumberingAfterBreak="0">
    <w:nsid w:val="65D84B15"/>
    <w:multiLevelType w:val="hybridMultilevel"/>
    <w:tmpl w:val="CB30A2FA"/>
    <w:lvl w:ilvl="0" w:tplc="79DA1FF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3" w15:restartNumberingAfterBreak="0">
    <w:nsid w:val="6753339E"/>
    <w:multiLevelType w:val="multilevel"/>
    <w:tmpl w:val="020AB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C467E7F"/>
    <w:multiLevelType w:val="hybridMultilevel"/>
    <w:tmpl w:val="7FFA2448"/>
    <w:lvl w:ilvl="0" w:tplc="036EEBC4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6DC20078"/>
    <w:multiLevelType w:val="hybridMultilevel"/>
    <w:tmpl w:val="CD42EC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971EA9"/>
    <w:multiLevelType w:val="hybridMultilevel"/>
    <w:tmpl w:val="CD42EC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3E066F"/>
    <w:multiLevelType w:val="hybridMultilevel"/>
    <w:tmpl w:val="D7AECF58"/>
    <w:lvl w:ilvl="0" w:tplc="F39A104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8" w15:restartNumberingAfterBreak="0">
    <w:nsid w:val="72E92196"/>
    <w:multiLevelType w:val="hybridMultilevel"/>
    <w:tmpl w:val="CD42EC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E400FC"/>
    <w:multiLevelType w:val="hybridMultilevel"/>
    <w:tmpl w:val="2C1C723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29"/>
  </w:num>
  <w:num w:numId="2">
    <w:abstractNumId w:val="18"/>
  </w:num>
  <w:num w:numId="3">
    <w:abstractNumId w:val="5"/>
  </w:num>
  <w:num w:numId="4">
    <w:abstractNumId w:val="8"/>
  </w:num>
  <w:num w:numId="5">
    <w:abstractNumId w:val="22"/>
  </w:num>
  <w:num w:numId="6">
    <w:abstractNumId w:val="7"/>
  </w:num>
  <w:num w:numId="7">
    <w:abstractNumId w:val="21"/>
  </w:num>
  <w:num w:numId="8">
    <w:abstractNumId w:val="27"/>
  </w:num>
  <w:num w:numId="9">
    <w:abstractNumId w:val="28"/>
  </w:num>
  <w:num w:numId="10">
    <w:abstractNumId w:val="12"/>
  </w:num>
  <w:num w:numId="11">
    <w:abstractNumId w:val="13"/>
  </w:num>
  <w:num w:numId="12">
    <w:abstractNumId w:val="19"/>
  </w:num>
  <w:num w:numId="13">
    <w:abstractNumId w:val="6"/>
  </w:num>
  <w:num w:numId="14">
    <w:abstractNumId w:val="14"/>
  </w:num>
  <w:num w:numId="15">
    <w:abstractNumId w:val="11"/>
  </w:num>
  <w:num w:numId="16">
    <w:abstractNumId w:val="3"/>
  </w:num>
  <w:num w:numId="17">
    <w:abstractNumId w:val="23"/>
  </w:num>
  <w:num w:numId="18">
    <w:abstractNumId w:val="17"/>
  </w:num>
  <w:num w:numId="19">
    <w:abstractNumId w:val="9"/>
  </w:num>
  <w:num w:numId="20">
    <w:abstractNumId w:val="4"/>
  </w:num>
  <w:num w:numId="21">
    <w:abstractNumId w:val="16"/>
  </w:num>
  <w:num w:numId="22">
    <w:abstractNumId w:val="20"/>
  </w:num>
  <w:num w:numId="23">
    <w:abstractNumId w:val="15"/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10"/>
  </w:num>
  <w:num w:numId="27">
    <w:abstractNumId w:val="2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F88"/>
    <w:rsid w:val="00000722"/>
    <w:rsid w:val="000013EC"/>
    <w:rsid w:val="00006A0C"/>
    <w:rsid w:val="000141E9"/>
    <w:rsid w:val="000215D8"/>
    <w:rsid w:val="00025AB2"/>
    <w:rsid w:val="000342E7"/>
    <w:rsid w:val="0004051B"/>
    <w:rsid w:val="00044B09"/>
    <w:rsid w:val="000469AB"/>
    <w:rsid w:val="0005689F"/>
    <w:rsid w:val="000A3ADA"/>
    <w:rsid w:val="000C0F8D"/>
    <w:rsid w:val="000C625E"/>
    <w:rsid w:val="000E588B"/>
    <w:rsid w:val="00115BD2"/>
    <w:rsid w:val="001202A6"/>
    <w:rsid w:val="00126706"/>
    <w:rsid w:val="00141A2F"/>
    <w:rsid w:val="00154910"/>
    <w:rsid w:val="0015663B"/>
    <w:rsid w:val="00176C74"/>
    <w:rsid w:val="001A0FB7"/>
    <w:rsid w:val="001B407E"/>
    <w:rsid w:val="001C1F85"/>
    <w:rsid w:val="001C68F7"/>
    <w:rsid w:val="001D1242"/>
    <w:rsid w:val="001D565B"/>
    <w:rsid w:val="001E3A4A"/>
    <w:rsid w:val="001F3B83"/>
    <w:rsid w:val="002000B8"/>
    <w:rsid w:val="00202EA9"/>
    <w:rsid w:val="00215FDD"/>
    <w:rsid w:val="00227C5B"/>
    <w:rsid w:val="0023115C"/>
    <w:rsid w:val="002376A7"/>
    <w:rsid w:val="00237B86"/>
    <w:rsid w:val="0024248D"/>
    <w:rsid w:val="0025544F"/>
    <w:rsid w:val="00264BF5"/>
    <w:rsid w:val="00270A6B"/>
    <w:rsid w:val="00292B59"/>
    <w:rsid w:val="002A6A37"/>
    <w:rsid w:val="002C5503"/>
    <w:rsid w:val="002E4F2E"/>
    <w:rsid w:val="002F32D4"/>
    <w:rsid w:val="00300E31"/>
    <w:rsid w:val="00305B46"/>
    <w:rsid w:val="00313BB2"/>
    <w:rsid w:val="003272FF"/>
    <w:rsid w:val="00345202"/>
    <w:rsid w:val="003A13A5"/>
    <w:rsid w:val="003A42C4"/>
    <w:rsid w:val="003C1D92"/>
    <w:rsid w:val="003C2715"/>
    <w:rsid w:val="003D1AA6"/>
    <w:rsid w:val="003D1DEF"/>
    <w:rsid w:val="003D6C12"/>
    <w:rsid w:val="003F0EB6"/>
    <w:rsid w:val="003F15E2"/>
    <w:rsid w:val="003F5DBA"/>
    <w:rsid w:val="00404F10"/>
    <w:rsid w:val="00412036"/>
    <w:rsid w:val="004323EF"/>
    <w:rsid w:val="00437855"/>
    <w:rsid w:val="00437CBE"/>
    <w:rsid w:val="00451E14"/>
    <w:rsid w:val="00472517"/>
    <w:rsid w:val="00480392"/>
    <w:rsid w:val="004968E5"/>
    <w:rsid w:val="004A53E7"/>
    <w:rsid w:val="00500D12"/>
    <w:rsid w:val="00515098"/>
    <w:rsid w:val="00560264"/>
    <w:rsid w:val="005A1878"/>
    <w:rsid w:val="005A2C4A"/>
    <w:rsid w:val="005B04C9"/>
    <w:rsid w:val="005B3A20"/>
    <w:rsid w:val="005C077F"/>
    <w:rsid w:val="005D1D01"/>
    <w:rsid w:val="005D7FBF"/>
    <w:rsid w:val="005E2FEA"/>
    <w:rsid w:val="005F377C"/>
    <w:rsid w:val="005F7C59"/>
    <w:rsid w:val="00600D10"/>
    <w:rsid w:val="00626702"/>
    <w:rsid w:val="006614D4"/>
    <w:rsid w:val="00665C55"/>
    <w:rsid w:val="00672A2A"/>
    <w:rsid w:val="0067386C"/>
    <w:rsid w:val="00674B3A"/>
    <w:rsid w:val="006B2236"/>
    <w:rsid w:val="006C3EFE"/>
    <w:rsid w:val="006C5DDB"/>
    <w:rsid w:val="006D6FF8"/>
    <w:rsid w:val="006E0045"/>
    <w:rsid w:val="0070521D"/>
    <w:rsid w:val="00714098"/>
    <w:rsid w:val="007170E4"/>
    <w:rsid w:val="007347B3"/>
    <w:rsid w:val="00747706"/>
    <w:rsid w:val="00751B12"/>
    <w:rsid w:val="00752873"/>
    <w:rsid w:val="00773B5E"/>
    <w:rsid w:val="00775842"/>
    <w:rsid w:val="00796828"/>
    <w:rsid w:val="007A741B"/>
    <w:rsid w:val="007B0DB0"/>
    <w:rsid w:val="007C1E19"/>
    <w:rsid w:val="007D329E"/>
    <w:rsid w:val="007E6F88"/>
    <w:rsid w:val="007F2E55"/>
    <w:rsid w:val="008024C4"/>
    <w:rsid w:val="00810865"/>
    <w:rsid w:val="00841A90"/>
    <w:rsid w:val="00841BEB"/>
    <w:rsid w:val="00865F89"/>
    <w:rsid w:val="00875AA4"/>
    <w:rsid w:val="00880D56"/>
    <w:rsid w:val="00881F21"/>
    <w:rsid w:val="00892F86"/>
    <w:rsid w:val="008941D4"/>
    <w:rsid w:val="008A578B"/>
    <w:rsid w:val="008B3B73"/>
    <w:rsid w:val="008C01DA"/>
    <w:rsid w:val="008F01CC"/>
    <w:rsid w:val="008F3AB8"/>
    <w:rsid w:val="0090288B"/>
    <w:rsid w:val="00924B53"/>
    <w:rsid w:val="00925765"/>
    <w:rsid w:val="009257E8"/>
    <w:rsid w:val="00945B64"/>
    <w:rsid w:val="009503F2"/>
    <w:rsid w:val="009525FD"/>
    <w:rsid w:val="009562E9"/>
    <w:rsid w:val="009669A8"/>
    <w:rsid w:val="009752B9"/>
    <w:rsid w:val="009954C8"/>
    <w:rsid w:val="00996F44"/>
    <w:rsid w:val="009B4D3D"/>
    <w:rsid w:val="009C3C94"/>
    <w:rsid w:val="009D5258"/>
    <w:rsid w:val="009E3C6F"/>
    <w:rsid w:val="00A05F54"/>
    <w:rsid w:val="00A109F5"/>
    <w:rsid w:val="00A121DB"/>
    <w:rsid w:val="00A16476"/>
    <w:rsid w:val="00A25537"/>
    <w:rsid w:val="00A56850"/>
    <w:rsid w:val="00AA1775"/>
    <w:rsid w:val="00AD0A50"/>
    <w:rsid w:val="00AD375D"/>
    <w:rsid w:val="00AE1152"/>
    <w:rsid w:val="00AE3E50"/>
    <w:rsid w:val="00B11DC2"/>
    <w:rsid w:val="00B12453"/>
    <w:rsid w:val="00B134C7"/>
    <w:rsid w:val="00B13A94"/>
    <w:rsid w:val="00B15E0B"/>
    <w:rsid w:val="00B16A20"/>
    <w:rsid w:val="00B272DC"/>
    <w:rsid w:val="00B4145D"/>
    <w:rsid w:val="00B444F2"/>
    <w:rsid w:val="00B632B0"/>
    <w:rsid w:val="00B743FD"/>
    <w:rsid w:val="00B772E1"/>
    <w:rsid w:val="00B86414"/>
    <w:rsid w:val="00BB2745"/>
    <w:rsid w:val="00BC6C19"/>
    <w:rsid w:val="00BF6192"/>
    <w:rsid w:val="00BF7C09"/>
    <w:rsid w:val="00C07EED"/>
    <w:rsid w:val="00C12302"/>
    <w:rsid w:val="00C159A0"/>
    <w:rsid w:val="00C15C03"/>
    <w:rsid w:val="00C20CD5"/>
    <w:rsid w:val="00C84D79"/>
    <w:rsid w:val="00CA2698"/>
    <w:rsid w:val="00CA2C48"/>
    <w:rsid w:val="00CA2CC5"/>
    <w:rsid w:val="00CC265D"/>
    <w:rsid w:val="00CD1A6A"/>
    <w:rsid w:val="00CE573E"/>
    <w:rsid w:val="00CE61B3"/>
    <w:rsid w:val="00CF0AC6"/>
    <w:rsid w:val="00D11FDB"/>
    <w:rsid w:val="00D2727B"/>
    <w:rsid w:val="00D602B1"/>
    <w:rsid w:val="00D80427"/>
    <w:rsid w:val="00D965EF"/>
    <w:rsid w:val="00D96D05"/>
    <w:rsid w:val="00DA0B31"/>
    <w:rsid w:val="00DD2F91"/>
    <w:rsid w:val="00DD5020"/>
    <w:rsid w:val="00DE6812"/>
    <w:rsid w:val="00E0556D"/>
    <w:rsid w:val="00E11A61"/>
    <w:rsid w:val="00E33029"/>
    <w:rsid w:val="00E33545"/>
    <w:rsid w:val="00E82813"/>
    <w:rsid w:val="00E85D09"/>
    <w:rsid w:val="00E95AF2"/>
    <w:rsid w:val="00EA6241"/>
    <w:rsid w:val="00EB1D6C"/>
    <w:rsid w:val="00EB67E8"/>
    <w:rsid w:val="00EC17D2"/>
    <w:rsid w:val="00ED31E2"/>
    <w:rsid w:val="00ED55B4"/>
    <w:rsid w:val="00EE7444"/>
    <w:rsid w:val="00EF4397"/>
    <w:rsid w:val="00EF528C"/>
    <w:rsid w:val="00F0407F"/>
    <w:rsid w:val="00F07B1E"/>
    <w:rsid w:val="00F22F8A"/>
    <w:rsid w:val="00F261E3"/>
    <w:rsid w:val="00F3567E"/>
    <w:rsid w:val="00F511BE"/>
    <w:rsid w:val="00F756FE"/>
    <w:rsid w:val="00F76795"/>
    <w:rsid w:val="00F76FB2"/>
    <w:rsid w:val="00F82FD5"/>
    <w:rsid w:val="00F97D04"/>
    <w:rsid w:val="00FD0883"/>
    <w:rsid w:val="00FF4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C83760"/>
  <w15:chartTrackingRefBased/>
  <w15:docId w15:val="{BEBE127D-C8B6-4E86-A02D-24355B528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15E2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965E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E6F88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24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7E6F88"/>
    <w:rPr>
      <w:rFonts w:ascii="Verdana" w:eastAsia="Times New Roman" w:hAnsi="Verdana" w:cs="Times New Roman"/>
      <w:sz w:val="24"/>
      <w:szCs w:val="20"/>
      <w:lang w:val="x-none" w:eastAsia="x-none"/>
    </w:rPr>
  </w:style>
  <w:style w:type="paragraph" w:customStyle="1" w:styleId="Oddzia">
    <w:name w:val="Oddział"/>
    <w:basedOn w:val="Normalny"/>
    <w:link w:val="OddziaZnak"/>
    <w:qFormat/>
    <w:rsid w:val="007E6F88"/>
    <w:pPr>
      <w:spacing w:after="0" w:line="240" w:lineRule="auto"/>
      <w:jc w:val="right"/>
    </w:pPr>
    <w:rPr>
      <w:rFonts w:ascii="Asap" w:eastAsia="Calibri" w:hAnsi="Asap" w:cs="Times New Roman"/>
      <w:color w:val="8D8AB0"/>
      <w:sz w:val="26"/>
      <w:szCs w:val="26"/>
      <w:lang w:val="x-none" w:eastAsia="pl-PL"/>
    </w:rPr>
  </w:style>
  <w:style w:type="character" w:customStyle="1" w:styleId="OddziaZnak">
    <w:name w:val="Oddział Znak"/>
    <w:link w:val="Oddzia"/>
    <w:rsid w:val="007E6F88"/>
    <w:rPr>
      <w:rFonts w:ascii="Asap" w:eastAsia="Calibri" w:hAnsi="Asap" w:cs="Times New Roman"/>
      <w:color w:val="8D8AB0"/>
      <w:sz w:val="26"/>
      <w:szCs w:val="26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7E6F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6F88"/>
  </w:style>
  <w:style w:type="paragraph" w:styleId="Tekstpodstawowy2">
    <w:name w:val="Body Text 2"/>
    <w:basedOn w:val="Normalny"/>
    <w:link w:val="Tekstpodstawowy2Znak"/>
    <w:semiHidden/>
    <w:rsid w:val="00F76795"/>
    <w:pPr>
      <w:spacing w:after="200" w:line="276" w:lineRule="auto"/>
      <w:jc w:val="both"/>
    </w:pPr>
    <w:rPr>
      <w:rFonts w:ascii="Bookman Old Style" w:eastAsia="Calibri" w:hAnsi="Bookman Old Style" w:cs="Times New Roman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76795"/>
    <w:rPr>
      <w:rFonts w:ascii="Bookman Old Style" w:eastAsia="Calibri" w:hAnsi="Bookman Old Style" w:cs="Times New Roman"/>
      <w:lang w:val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7679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76795"/>
    <w:rPr>
      <w:rFonts w:ascii="Times New Roman" w:eastAsia="Times New Roman" w:hAnsi="Times New Roman" w:cs="Times New Roman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F76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841A9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D965E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6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6414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5B3A2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9C3C94"/>
    <w:pPr>
      <w:spacing w:after="0" w:line="320" w:lineRule="exact"/>
      <w:ind w:left="720"/>
      <w:contextualSpacing/>
    </w:pPr>
    <w:rPr>
      <w:rFonts w:ascii="Calibri" w:eastAsia="Times New Roman" w:hAnsi="Calibri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9C3C94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customStyle="1" w:styleId="Domylny">
    <w:name w:val="Domyślny"/>
    <w:qFormat/>
    <w:rsid w:val="005D7FBF"/>
    <w:pPr>
      <w:suppressAutoHyphens/>
      <w:spacing w:after="200" w:line="276" w:lineRule="auto"/>
    </w:pPr>
    <w:rPr>
      <w:rFonts w:ascii="Times New Roman" w:eastAsia="SimSun" w:hAnsi="Times New Roman" w:cs="Times New Roman"/>
      <w:color w:val="00000A"/>
      <w:sz w:val="24"/>
      <w:szCs w:val="24"/>
      <w:lang w:eastAsia="pl-PL"/>
    </w:rPr>
  </w:style>
  <w:style w:type="paragraph" w:customStyle="1" w:styleId="Default">
    <w:name w:val="Default"/>
    <w:rsid w:val="009752B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549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1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5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8EFB5-D326-4ADB-B99D-CB41AB586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887</TotalTime>
  <Pages>22</Pages>
  <Words>2375</Words>
  <Characters>14251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Pazoła</dc:creator>
  <cp:keywords/>
  <dc:description/>
  <cp:lastModifiedBy>Renata Pazoła</cp:lastModifiedBy>
  <cp:revision>21</cp:revision>
  <cp:lastPrinted>2023-07-24T06:08:00Z</cp:lastPrinted>
  <dcterms:created xsi:type="dcterms:W3CDTF">2025-11-27T12:42:00Z</dcterms:created>
  <dcterms:modified xsi:type="dcterms:W3CDTF">2026-01-23T18:14:00Z</dcterms:modified>
</cp:coreProperties>
</file>